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E3C5E" w14:textId="6FAB5C7C" w:rsidR="00B774CD" w:rsidRPr="00F404E5" w:rsidRDefault="00B65091" w:rsidP="00B774CD">
      <w:pPr>
        <w:pStyle w:val="Titolo3"/>
        <w:keepNext w:val="0"/>
        <w:widowControl w:val="0"/>
        <w:jc w:val="both"/>
        <w:rPr>
          <w:rFonts w:ascii="Times New Roman" w:hAnsi="Times New Roman"/>
          <w:sz w:val="22"/>
          <w:szCs w:val="22"/>
        </w:rPr>
      </w:pPr>
      <w:r w:rsidRPr="00F404E5">
        <w:rPr>
          <w:rFonts w:ascii="Times New Roman" w:hAnsi="Times New Roman"/>
          <w:sz w:val="22"/>
          <w:szCs w:val="22"/>
        </w:rPr>
        <w:t xml:space="preserve">ALLEGATO </w:t>
      </w:r>
      <w:r w:rsidR="00A77F8A">
        <w:rPr>
          <w:rFonts w:ascii="Times New Roman" w:hAnsi="Times New Roman"/>
          <w:sz w:val="22"/>
          <w:szCs w:val="22"/>
        </w:rPr>
        <w:t>6</w:t>
      </w:r>
    </w:p>
    <w:p w14:paraId="02922A0F" w14:textId="77777777" w:rsidR="00B65091" w:rsidRPr="00F404E5" w:rsidRDefault="00B65091" w:rsidP="005F7CD2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C642830" w14:textId="4C6E913B" w:rsidR="00EF1645" w:rsidRPr="00F404E5" w:rsidRDefault="00EF1645" w:rsidP="005F7CD2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F404E5">
        <w:rPr>
          <w:rFonts w:ascii="Times New Roman" w:hAnsi="Times New Roman" w:cs="Times New Roman"/>
          <w:sz w:val="22"/>
          <w:szCs w:val="22"/>
          <w:lang w:eastAsia="ar-SA"/>
        </w:rPr>
        <w:t>“</w:t>
      </w:r>
      <w:r w:rsidR="00B774CD" w:rsidRPr="00F404E5">
        <w:rPr>
          <w:rFonts w:ascii="Times New Roman" w:hAnsi="Times New Roman" w:cs="Times New Roman"/>
          <w:sz w:val="22"/>
          <w:szCs w:val="22"/>
          <w:lang w:eastAsia="ar-SA"/>
        </w:rPr>
        <w:t>assolvimento imposta di bollo</w:t>
      </w:r>
      <w:r w:rsidRPr="00F404E5">
        <w:rPr>
          <w:rFonts w:ascii="Times New Roman" w:hAnsi="Times New Roman" w:cs="Times New Roman"/>
          <w:sz w:val="22"/>
          <w:szCs w:val="22"/>
          <w:lang w:eastAsia="ar-SA"/>
        </w:rPr>
        <w:t>”</w:t>
      </w:r>
    </w:p>
    <w:p w14:paraId="69668FC1" w14:textId="77777777" w:rsidR="00B65091" w:rsidRPr="00F404E5" w:rsidRDefault="00FC0530" w:rsidP="005F7CD2">
      <w:pPr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404E5">
        <w:rPr>
          <w:rFonts w:ascii="Times New Roman" w:hAnsi="Times New Roman" w:cs="Times New Roman"/>
          <w:sz w:val="22"/>
          <w:szCs w:val="22"/>
        </w:rPr>
        <w:t xml:space="preserve"> </w:t>
      </w:r>
      <w:r w:rsidR="00B65091" w:rsidRPr="00F404E5">
        <w:rPr>
          <w:rFonts w:ascii="Times New Roman" w:hAnsi="Times New Roman" w:cs="Times New Roman"/>
          <w:sz w:val="22"/>
          <w:szCs w:val="22"/>
        </w:rPr>
        <w:t xml:space="preserve">(Dichiarazione rilasciata anche ai sensi degli artt. 46 e 47 del D.P.R. n. 445/2000 e </w:t>
      </w:r>
      <w:proofErr w:type="spellStart"/>
      <w:r w:rsidR="00B65091" w:rsidRPr="00F404E5">
        <w:rPr>
          <w:rFonts w:ascii="Times New Roman" w:hAnsi="Times New Roman" w:cs="Times New Roman"/>
          <w:sz w:val="22"/>
          <w:szCs w:val="22"/>
        </w:rPr>
        <w:t>s.m.i.</w:t>
      </w:r>
      <w:proofErr w:type="spellEnd"/>
      <w:r w:rsidR="00B65091" w:rsidRPr="00F404E5">
        <w:rPr>
          <w:rFonts w:ascii="Times New Roman" w:hAnsi="Times New Roman" w:cs="Times New Roman"/>
          <w:sz w:val="22"/>
          <w:szCs w:val="22"/>
        </w:rPr>
        <w:t xml:space="preserve"> ovvero, per i concorrenti stabiliti in stati diversi dall’Italia, documentazione equivalente secondo la legislazione dello stato di appartenenza e, comunque, nel rispetto di quanto previsto nell’art. 3, commi 2, 3 e 4 del D.P.R. n. 445/2000 e </w:t>
      </w:r>
      <w:proofErr w:type="spellStart"/>
      <w:r w:rsidR="00B65091" w:rsidRPr="00F404E5">
        <w:rPr>
          <w:rFonts w:ascii="Times New Roman" w:hAnsi="Times New Roman" w:cs="Times New Roman"/>
          <w:sz w:val="22"/>
          <w:szCs w:val="22"/>
        </w:rPr>
        <w:t>s.m.i.</w:t>
      </w:r>
      <w:proofErr w:type="spellEnd"/>
      <w:r w:rsidR="00B65091" w:rsidRPr="00F404E5">
        <w:rPr>
          <w:rFonts w:ascii="Times New Roman" w:hAnsi="Times New Roman" w:cs="Times New Roman"/>
          <w:sz w:val="22"/>
          <w:szCs w:val="22"/>
        </w:rPr>
        <w:t xml:space="preserve"> e, laddove applicabile, nel rispetto di quanto previsto nell’art. 33 del medesimo D.P.R.     </w:t>
      </w:r>
    </w:p>
    <w:p w14:paraId="1EA5D98C" w14:textId="77777777" w:rsidR="004D7D5F" w:rsidRPr="00F404E5" w:rsidRDefault="00B65091" w:rsidP="005F7CD2">
      <w:pPr>
        <w:widowControl w:val="0"/>
        <w:ind w:left="580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404E5">
        <w:rPr>
          <w:rFonts w:ascii="Times New Roman" w:hAnsi="Times New Roman" w:cs="Times New Roman"/>
          <w:b/>
          <w:sz w:val="22"/>
          <w:szCs w:val="22"/>
        </w:rPr>
        <w:t xml:space="preserve">All’Autorità di Sistema Portuale del Mare Adriatico Centrale - Molo S. Maria – Porto                </w:t>
      </w:r>
    </w:p>
    <w:p w14:paraId="5B97A20E" w14:textId="77777777" w:rsidR="00B65091" w:rsidRPr="00F404E5" w:rsidRDefault="00B65091" w:rsidP="005F7CD2">
      <w:pPr>
        <w:widowControl w:val="0"/>
        <w:ind w:left="580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404E5">
        <w:rPr>
          <w:rFonts w:ascii="Times New Roman" w:hAnsi="Times New Roman" w:cs="Times New Roman"/>
          <w:b/>
          <w:sz w:val="22"/>
          <w:szCs w:val="22"/>
        </w:rPr>
        <w:t xml:space="preserve">60121 Ancona </w:t>
      </w:r>
    </w:p>
    <w:p w14:paraId="6330D6E3" w14:textId="77777777" w:rsidR="00B65091" w:rsidRPr="00F404E5" w:rsidRDefault="00B65091" w:rsidP="005F7CD2">
      <w:pPr>
        <w:widowControl w:val="0"/>
        <w:jc w:val="both"/>
        <w:rPr>
          <w:rFonts w:ascii="Times New Roman" w:eastAsia="Times New Roman" w:hAnsi="Times New Roman" w:cs="Times New Roman"/>
          <w:sz w:val="22"/>
          <w:szCs w:val="22"/>
          <w:lang w:eastAsia="it-IT"/>
        </w:rPr>
      </w:pPr>
    </w:p>
    <w:p w14:paraId="63B0C091" w14:textId="77777777" w:rsidR="00B65091" w:rsidRPr="00F404E5" w:rsidRDefault="00B65091" w:rsidP="005F7CD2">
      <w:pPr>
        <w:widowControl w:val="0"/>
        <w:jc w:val="both"/>
        <w:rPr>
          <w:rFonts w:ascii="Times New Roman" w:eastAsia="Times New Roman" w:hAnsi="Times New Roman" w:cs="Times New Roman"/>
          <w:sz w:val="22"/>
          <w:szCs w:val="22"/>
          <w:lang w:eastAsia="it-IT"/>
        </w:rPr>
      </w:pPr>
    </w:p>
    <w:p w14:paraId="154AC283" w14:textId="77777777" w:rsidR="00591892" w:rsidRPr="00F404E5" w:rsidRDefault="00EE5ED9" w:rsidP="005F7CD2">
      <w:pPr>
        <w:widowControl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Hlk128042319"/>
      <w:r w:rsidRPr="00F404E5">
        <w:rPr>
          <w:rFonts w:ascii="Times New Roman" w:hAnsi="Times New Roman" w:cs="Times New Roman"/>
          <w:b/>
          <w:sz w:val="22"/>
          <w:szCs w:val="22"/>
        </w:rPr>
        <w:t xml:space="preserve">OGGETTO: </w:t>
      </w:r>
      <w:r w:rsidR="00591892" w:rsidRPr="00F404E5">
        <w:rPr>
          <w:rFonts w:ascii="Times New Roman" w:hAnsi="Times New Roman" w:cs="Times New Roman"/>
          <w:b/>
          <w:bCs/>
          <w:sz w:val="22"/>
          <w:szCs w:val="22"/>
        </w:rPr>
        <w:t xml:space="preserve">Procedura aperta con modalità telematica per l’appalto integrato per l’affidamento </w:t>
      </w:r>
    </w:p>
    <w:p w14:paraId="7014C818" w14:textId="76997F34" w:rsidR="00591892" w:rsidRPr="00F404E5" w:rsidRDefault="00591892" w:rsidP="005F7CD2">
      <w:pPr>
        <w:widowControl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F404E5">
        <w:rPr>
          <w:rFonts w:ascii="Times New Roman" w:hAnsi="Times New Roman" w:cs="Times New Roman"/>
          <w:b/>
          <w:bCs/>
          <w:sz w:val="22"/>
          <w:szCs w:val="22"/>
        </w:rPr>
        <w:t xml:space="preserve"> della progettazione esecutiva e la realizzazione dei lavori denominati</w:t>
      </w:r>
      <w:r w:rsidR="00763F8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763F82" w:rsidRPr="00763F82">
        <w:rPr>
          <w:rFonts w:ascii="Times New Roman" w:hAnsi="Times New Roman" w:cs="Times New Roman"/>
          <w:b/>
          <w:bCs/>
          <w:sz w:val="22"/>
          <w:szCs w:val="22"/>
        </w:rPr>
        <w:t xml:space="preserve">PORTO DI ORTONA </w:t>
      </w:r>
      <w:proofErr w:type="gramStart"/>
      <w:r w:rsidR="00763F82" w:rsidRPr="00763F82">
        <w:rPr>
          <w:rFonts w:ascii="Times New Roman" w:hAnsi="Times New Roman" w:cs="Times New Roman"/>
          <w:b/>
          <w:bCs/>
          <w:sz w:val="22"/>
          <w:szCs w:val="22"/>
        </w:rPr>
        <w:t xml:space="preserve">- </w:t>
      </w:r>
      <w:r w:rsidRPr="00F404E5">
        <w:rPr>
          <w:rFonts w:ascii="Times New Roman" w:hAnsi="Times New Roman" w:cs="Times New Roman"/>
          <w:b/>
          <w:bCs/>
          <w:sz w:val="22"/>
          <w:szCs w:val="22"/>
        </w:rPr>
        <w:t xml:space="preserve"> APPROFONDIMENTO</w:t>
      </w:r>
      <w:proofErr w:type="gramEnd"/>
      <w:r w:rsidRPr="00F404E5">
        <w:rPr>
          <w:rFonts w:ascii="Times New Roman" w:hAnsi="Times New Roman" w:cs="Times New Roman"/>
          <w:b/>
          <w:bCs/>
          <w:sz w:val="22"/>
          <w:szCs w:val="22"/>
        </w:rPr>
        <w:t xml:space="preserve"> DEI FONDALI MEDIANTE DRAGAGGIO E CONSOLIDAMENTO DELLA BANCHINA DI RIVA INTERVENTO DI CONSOLIDAMENTO DELLA BANCHINA - PRIMO TRATTO PNRR - Missione M5C3 "Interventi speciali per la coesione territoriale" - Investimento 4 "Interventi infrastrutturali per le Zone Economiche Speciali (ZES)"</w:t>
      </w:r>
    </w:p>
    <w:p w14:paraId="684D3CDF" w14:textId="77777777" w:rsidR="00591892" w:rsidRPr="00F404E5" w:rsidRDefault="00591892" w:rsidP="005F7CD2">
      <w:pPr>
        <w:widowControl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F404E5">
        <w:rPr>
          <w:rFonts w:ascii="Times New Roman" w:hAnsi="Times New Roman" w:cs="Times New Roman"/>
          <w:b/>
          <w:bCs/>
          <w:sz w:val="22"/>
          <w:szCs w:val="22"/>
        </w:rPr>
        <w:t>C.U.P. J79J21012000006</w:t>
      </w:r>
    </w:p>
    <w:p w14:paraId="02F8FC28" w14:textId="77777777" w:rsidR="00F404E5" w:rsidRPr="00F404E5" w:rsidRDefault="00F404E5" w:rsidP="00F404E5">
      <w:pPr>
        <w:widowControl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F404E5">
        <w:rPr>
          <w:rFonts w:ascii="Times New Roman" w:hAnsi="Times New Roman" w:cs="Times New Roman"/>
          <w:b/>
          <w:bCs/>
          <w:sz w:val="22"/>
          <w:szCs w:val="22"/>
        </w:rPr>
        <w:t>CIG: A0100CA987</w:t>
      </w:r>
    </w:p>
    <w:p w14:paraId="5AF5A917" w14:textId="0CA74BF3" w:rsidR="00EE5ED9" w:rsidRPr="00F404E5" w:rsidRDefault="00EE5ED9" w:rsidP="005F7CD2">
      <w:pPr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bookmarkEnd w:id="0"/>
    <w:p w14:paraId="663D08C3" w14:textId="77777777" w:rsidR="005F7CD2" w:rsidRPr="00F404E5" w:rsidRDefault="005F7CD2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</w:p>
    <w:p w14:paraId="04926A7B" w14:textId="2E3945F1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Il/La Sottoscritto/a _______________</w:t>
      </w:r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_______________________________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</w:t>
      </w:r>
    </w:p>
    <w:p w14:paraId="000BA7E9" w14:textId="77777777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Nato/a </w:t>
      </w:r>
      <w:proofErr w:type="spellStart"/>
      <w:r w:rsidRPr="00F404E5">
        <w:rPr>
          <w:rFonts w:ascii="Times New Roman" w:hAnsi="Times New Roman" w:cs="Times New Roman"/>
          <w:sz w:val="22"/>
          <w:szCs w:val="22"/>
          <w:lang w:eastAsia="it-IT"/>
        </w:rPr>
        <w:t>a</w:t>
      </w:r>
      <w:proofErr w:type="spellEnd"/>
      <w:r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 _______</w:t>
      </w:r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>____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__________________________________________ (Prov. ____________)</w:t>
      </w:r>
    </w:p>
    <w:p w14:paraId="5A354419" w14:textId="77777777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C.F.  ____________</w:t>
      </w:r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</w:t>
      </w:r>
    </w:p>
    <w:p w14:paraId="48826499" w14:textId="77777777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che in relazione alla procedura in oggetto, dichiara/no di operare rispetto alla presente istanza in qualità di____</w:t>
      </w:r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>____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_______________________________________________________________</w:t>
      </w:r>
    </w:p>
    <w:p w14:paraId="4D5A302D" w14:textId="77777777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dell'/degli ope</w:t>
      </w:r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>ratore/i economico/</w:t>
      </w:r>
      <w:proofErr w:type="gramStart"/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>i :</w:t>
      </w:r>
      <w:proofErr w:type="gramEnd"/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 ________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</w:t>
      </w:r>
    </w:p>
    <w:p w14:paraId="17F70C16" w14:textId="77777777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con sede in ____</w:t>
      </w:r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>___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____________________________________________ (Prov. ____________) CAP ____________Via __________________________________________________n. ______</w:t>
      </w:r>
    </w:p>
    <w:p w14:paraId="7B976462" w14:textId="77777777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C.F. n°. _______________________________ P.I. n</w:t>
      </w:r>
      <w:proofErr w:type="gramStart"/>
      <w:r w:rsidRPr="00F404E5">
        <w:rPr>
          <w:rFonts w:ascii="Times New Roman" w:hAnsi="Times New Roman" w:cs="Times New Roman"/>
          <w:sz w:val="22"/>
          <w:szCs w:val="22"/>
          <w:lang w:eastAsia="it-IT"/>
        </w:rPr>
        <w:t>°._</w:t>
      </w:r>
      <w:proofErr w:type="gramEnd"/>
      <w:r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__________________________</w:t>
      </w:r>
    </w:p>
    <w:p w14:paraId="79F2ECDF" w14:textId="37704DA8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Tel. n°. _______/____________________________ </w:t>
      </w:r>
      <w:r w:rsidR="00774850" w:rsidRPr="00F404E5">
        <w:rPr>
          <w:rFonts w:ascii="Times New Roman" w:hAnsi="Times New Roman" w:cs="Times New Roman"/>
          <w:sz w:val="22"/>
          <w:szCs w:val="22"/>
          <w:lang w:eastAsia="it-IT"/>
        </w:rPr>
        <w:t>PEC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 ____________________________</w:t>
      </w:r>
    </w:p>
    <w:p w14:paraId="33D80A8B" w14:textId="6CDCA4DF" w:rsidR="00591892" w:rsidRPr="00F404E5" w:rsidRDefault="00591892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CCNL applicato _____________________ codice alfanumerico di cui all’art. 16 quater DL 76/2020 _______________________________________________________________________</w:t>
      </w:r>
    </w:p>
    <w:p w14:paraId="64D45BC7" w14:textId="39D7C36F" w:rsidR="00774850" w:rsidRPr="00F404E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Dimensione aziendale attuale ____________________dimensione aziendale al 31.12.2021 ________________</w:t>
      </w:r>
      <w:proofErr w:type="gramStart"/>
      <w:r w:rsidRPr="00F404E5">
        <w:rPr>
          <w:rFonts w:ascii="Times New Roman" w:hAnsi="Times New Roman" w:cs="Times New Roman"/>
          <w:sz w:val="22"/>
          <w:szCs w:val="22"/>
          <w:lang w:eastAsia="it-IT"/>
        </w:rPr>
        <w:t>_(</w:t>
      </w:r>
      <w:proofErr w:type="gramEnd"/>
      <w:r w:rsidRPr="00F404E5">
        <w:rPr>
          <w:rFonts w:ascii="Times New Roman" w:hAnsi="Times New Roman" w:cs="Times New Roman"/>
          <w:sz w:val="22"/>
          <w:szCs w:val="22"/>
          <w:lang w:eastAsia="it-IT"/>
        </w:rPr>
        <w:t>n. dipendenti)</w:t>
      </w:r>
    </w:p>
    <w:p w14:paraId="77762F27" w14:textId="6A5FF501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</w:p>
    <w:p w14:paraId="0B19F6E6" w14:textId="46BF7B6B" w:rsidR="00B774CD" w:rsidRPr="00F404E5" w:rsidRDefault="00B774CD" w:rsidP="00B774CD">
      <w:pPr>
        <w:pStyle w:val="Titolo2"/>
        <w:ind w:right="136"/>
        <w:jc w:val="center"/>
        <w:rPr>
          <w:rFonts w:ascii="Times New Roman" w:hAnsi="Times New Roman"/>
          <w:b w:val="0"/>
          <w:sz w:val="22"/>
          <w:szCs w:val="22"/>
        </w:rPr>
      </w:pPr>
      <w:r w:rsidRPr="00F404E5">
        <w:rPr>
          <w:rFonts w:ascii="Times New Roman" w:hAnsi="Times New Roman"/>
          <w:color w:val="000009"/>
          <w:w w:val="90"/>
          <w:sz w:val="22"/>
          <w:szCs w:val="22"/>
          <w:u w:val="single" w:color="000009"/>
        </w:rPr>
        <w:t>DICHIARA</w:t>
      </w:r>
    </w:p>
    <w:p w14:paraId="7E21910B" w14:textId="77777777" w:rsidR="00B774CD" w:rsidRPr="00F404E5" w:rsidRDefault="00B774CD" w:rsidP="00B774CD">
      <w:pPr>
        <w:pStyle w:val="Corpotesto"/>
        <w:spacing w:before="7"/>
        <w:rPr>
          <w:b/>
          <w:sz w:val="22"/>
          <w:szCs w:val="22"/>
        </w:rPr>
      </w:pPr>
    </w:p>
    <w:p w14:paraId="68C65BBD" w14:textId="77777777" w:rsidR="00B774CD" w:rsidRPr="00F404E5" w:rsidRDefault="00B774CD" w:rsidP="00B774CD">
      <w:pPr>
        <w:pStyle w:val="Corpotesto"/>
        <w:spacing w:before="100"/>
        <w:ind w:left="112"/>
        <w:rPr>
          <w:rFonts w:eastAsia="Calibri"/>
          <w:sz w:val="22"/>
          <w:szCs w:val="22"/>
          <w:lang w:val="it-IT"/>
        </w:rPr>
      </w:pPr>
      <w:r w:rsidRPr="00F404E5">
        <w:rPr>
          <w:rFonts w:eastAsia="Calibri"/>
          <w:sz w:val="22"/>
          <w:szCs w:val="22"/>
          <w:lang w:val="it-IT"/>
        </w:rPr>
        <w:t>assumendosene la piena responsabilità e consapevole delle sanzioni anche di natura penale per l’eventuale rilascio di dichiarazioni false o mendaci (articolo 76 del DPR 28 dicembre 2000, numero 445):</w:t>
      </w:r>
    </w:p>
    <w:p w14:paraId="32638E53" w14:textId="77777777" w:rsidR="00B774CD" w:rsidRPr="00F404E5" w:rsidRDefault="00B774CD" w:rsidP="00B774CD">
      <w:pPr>
        <w:pStyle w:val="Corpotesto"/>
        <w:spacing w:before="9"/>
        <w:rPr>
          <w:rFonts w:eastAsia="Calibri"/>
          <w:sz w:val="22"/>
          <w:szCs w:val="22"/>
          <w:lang w:val="it-IT"/>
        </w:rPr>
      </w:pPr>
    </w:p>
    <w:p w14:paraId="3057D49B" w14:textId="67DAC988" w:rsidR="00B774CD" w:rsidRPr="00F404E5" w:rsidRDefault="00B774CD" w:rsidP="00F404E5">
      <w:pPr>
        <w:ind w:left="112" w:right="726" w:firstLine="2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□ di ottemperare all’assolvimento dell’imposta di bollo per l’istanza di partecipazione alla procedura aperta per </w:t>
      </w:r>
      <w:r w:rsidR="00F404E5"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l’affidamento dell’appalto integrato per l’affidamento della progettazione esecutiva e la realizzazione dei lavori denominati </w:t>
      </w:r>
      <w:r w:rsidR="00763F82" w:rsidRPr="00763F82">
        <w:rPr>
          <w:rFonts w:ascii="Times New Roman" w:hAnsi="Times New Roman" w:cs="Times New Roman"/>
          <w:sz w:val="22"/>
          <w:szCs w:val="22"/>
          <w:lang w:eastAsia="it-IT"/>
        </w:rPr>
        <w:t>PORTO DI ORTONA -</w:t>
      </w:r>
      <w:r w:rsidR="00763F82" w:rsidRPr="00763F82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 xml:space="preserve"> </w:t>
      </w:r>
      <w:r w:rsidR="00F404E5"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APPROFONDIMENTO DEI FONDALI MEDIANTE DRAGAGGIO E CONSOLIDAMENTO DELLA BANCHINA DI RIVA INTERVENTO DI CONSOLIDAMENTO DELLA BANCHINA - PRIMO TRATTO PNRR - Missione M5C3 "Interventi speciali per la coesione territoriale" - Investimento 4 "Interventi infrastrutturali per le Zone Economiche Speciali (ZES)"C.U.P. J79J21012000006 CIG: A0100CA987, 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>con contrassegno ai sensi dell’articolo 3, comma 1, lettera a) del d.p.r. n. 642 del 1972:</w:t>
      </w:r>
    </w:p>
    <w:p w14:paraId="3483F89B" w14:textId="00F29D43" w:rsidR="00B774CD" w:rsidRPr="00F404E5" w:rsidRDefault="00B774CD" w:rsidP="00F404E5">
      <w:pPr>
        <w:tabs>
          <w:tab w:val="left" w:pos="5107"/>
        </w:tabs>
        <w:spacing w:before="197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applicare la marca da bollo n. di serie</w:t>
      </w:r>
      <w:r w:rsidR="00F404E5">
        <w:rPr>
          <w:rFonts w:ascii="Times New Roman" w:hAnsi="Times New Roman" w:cs="Times New Roman"/>
          <w:sz w:val="22"/>
          <w:szCs w:val="22"/>
          <w:lang w:eastAsia="it-IT"/>
        </w:rPr>
        <w:t xml:space="preserve"> _______________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ab/>
        <w:t>nell’apposito spazio sotto riportato (e annullarla)</w:t>
      </w:r>
    </w:p>
    <w:p w14:paraId="7FED6CBD" w14:textId="77777777" w:rsidR="00B774CD" w:rsidRPr="00F404E5" w:rsidRDefault="00B774CD" w:rsidP="00B774CD">
      <w:pPr>
        <w:pStyle w:val="Corpotesto"/>
        <w:rPr>
          <w:rFonts w:eastAsia="Calibri"/>
          <w:sz w:val="22"/>
          <w:szCs w:val="22"/>
          <w:lang w:val="it-IT"/>
        </w:rPr>
      </w:pPr>
    </w:p>
    <w:p w14:paraId="793CACD1" w14:textId="27B7728F" w:rsidR="00B774CD" w:rsidRPr="00F404E5" w:rsidRDefault="00B774CD" w:rsidP="0044635B">
      <w:pPr>
        <w:pStyle w:val="Corpotesto"/>
        <w:spacing w:before="2"/>
        <w:rPr>
          <w:sz w:val="22"/>
          <w:szCs w:val="22"/>
        </w:rPr>
      </w:pPr>
      <w:r w:rsidRPr="00F404E5"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406A4BF3" wp14:editId="16F88E23">
                <wp:simplePos x="0" y="0"/>
                <wp:positionH relativeFrom="page">
                  <wp:posOffset>2624455</wp:posOffset>
                </wp:positionH>
                <wp:positionV relativeFrom="paragraph">
                  <wp:posOffset>192405</wp:posOffset>
                </wp:positionV>
                <wp:extent cx="2104390" cy="1380490"/>
                <wp:effectExtent l="5080" t="11430" r="5080" b="8255"/>
                <wp:wrapTopAndBottom/>
                <wp:docPr id="1909387975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4390" cy="13804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B8BE5F" id="Rettangolo 1" o:spid="_x0000_s1026" style="position:absolute;margin-left:206.65pt;margin-top:15.15pt;width:165.7pt;height:108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" filled="f">
                <w10:wrap type="topAndBottom" anchorx="page"/>
              </v:rect>
            </w:pict>
          </mc:Fallback>
        </mc:AlternateContent>
      </w:r>
    </w:p>
    <w:p w14:paraId="27BED22D" w14:textId="77777777" w:rsidR="00B774CD" w:rsidRPr="00F404E5" w:rsidRDefault="00B774CD" w:rsidP="00B774CD">
      <w:pPr>
        <w:spacing w:before="184"/>
        <w:ind w:left="112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Sarà cura dell’utente conservare il contrassegno utilizzato entro il termine di decadenza triennale previsto per l’accertamento da parte dell’Amministrazione finanziaria (articolo 37 del d.P.R. n 642 del 1972).</w:t>
      </w:r>
    </w:p>
    <w:p w14:paraId="5E91D2C0" w14:textId="77777777" w:rsidR="00B774CD" w:rsidRPr="00F404E5" w:rsidRDefault="00B774CD" w:rsidP="00B774CD">
      <w:pPr>
        <w:spacing w:before="183"/>
        <w:ind w:left="112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Oppure</w:t>
      </w:r>
    </w:p>
    <w:p w14:paraId="1B4EF7C1" w14:textId="77777777" w:rsidR="00B774CD" w:rsidRPr="00F404E5" w:rsidRDefault="00B774CD" w:rsidP="00B774CD">
      <w:pPr>
        <w:pStyle w:val="Corpotesto"/>
        <w:spacing w:before="9"/>
        <w:rPr>
          <w:rFonts w:eastAsia="Calibri"/>
          <w:sz w:val="22"/>
          <w:szCs w:val="22"/>
          <w:lang w:val="it-IT"/>
        </w:rPr>
      </w:pPr>
    </w:p>
    <w:p w14:paraId="18D4A31A" w14:textId="13D6F334" w:rsidR="00F404E5" w:rsidRPr="00F404E5" w:rsidRDefault="00B774CD" w:rsidP="00B774CD">
      <w:pPr>
        <w:spacing w:line="276" w:lineRule="auto"/>
        <w:ind w:left="112" w:right="104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□ di non essere tenuto all’assolvimento dell’imposta di bollo per l’istanza di partecipazione alla procedura aperta </w:t>
      </w:r>
      <w:r w:rsidR="00F404E5"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per l’affidamento dell’appalto integrato per l’affidamento della progettazione esecutiva e la realizzazione dei lavori denominati </w:t>
      </w:r>
      <w:r w:rsidR="00763F82" w:rsidRPr="00763F82">
        <w:rPr>
          <w:rFonts w:ascii="Times New Roman" w:hAnsi="Times New Roman" w:cs="Times New Roman"/>
          <w:sz w:val="22"/>
          <w:szCs w:val="22"/>
          <w:lang w:eastAsia="it-IT"/>
        </w:rPr>
        <w:t>PORTO DI ORTONA</w:t>
      </w:r>
      <w:r w:rsidR="00763F82" w:rsidRPr="00763F82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 xml:space="preserve"> - </w:t>
      </w:r>
      <w:r w:rsidR="00F404E5"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APPROFONDIMENTO DEI FONDALI MEDIANTE DRAGAGGIO E CONSOLIDAMENTO DELLA BANCHINA DI RIVA INTERVENTO DI CONSOLIDAMENTO DELLA BANCHINA - PRIMO TRATTO PNRR - Missione M5C3 "Interventi speciali per la coesione territoriale" - Investimento 4 "Interventi infrastrutturali per le Zone Economiche Speciali (ZES)"C.U.P. J79J21012000006 CIG: A0100CA987 </w:t>
      </w:r>
    </w:p>
    <w:p w14:paraId="3F835F16" w14:textId="0561ED2E" w:rsidR="00B774CD" w:rsidRPr="00F404E5" w:rsidRDefault="00B774CD" w:rsidP="00B774CD">
      <w:pPr>
        <w:spacing w:line="276" w:lineRule="auto"/>
        <w:ind w:left="112" w:right="104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per i seguenti motivi:</w:t>
      </w:r>
    </w:p>
    <w:p w14:paraId="2DE39CC5" w14:textId="77777777" w:rsidR="00B774CD" w:rsidRPr="00F404E5" w:rsidRDefault="00B774CD" w:rsidP="00B774CD">
      <w:pPr>
        <w:pStyle w:val="Corpotesto"/>
        <w:spacing w:before="200"/>
        <w:ind w:left="112"/>
        <w:rPr>
          <w:rFonts w:eastAsia="Calibri"/>
          <w:sz w:val="22"/>
          <w:szCs w:val="22"/>
          <w:lang w:val="it-IT"/>
        </w:rPr>
      </w:pPr>
      <w:r w:rsidRPr="00F404E5">
        <w:rPr>
          <w:rFonts w:eastAsia="Calibri"/>
          <w:sz w:val="22"/>
          <w:szCs w:val="22"/>
          <w:lang w:val="it-IT"/>
        </w:rPr>
        <w:t>……………………………………………………………………………………………………………………………………………</w:t>
      </w:r>
    </w:p>
    <w:p w14:paraId="56919A42" w14:textId="77777777" w:rsidR="00B774CD" w:rsidRPr="00F404E5" w:rsidRDefault="00B774CD" w:rsidP="00B774CD">
      <w:pPr>
        <w:pStyle w:val="Corpotesto"/>
        <w:spacing w:before="100"/>
        <w:jc w:val="center"/>
        <w:rPr>
          <w:rFonts w:eastAsia="Calibri"/>
          <w:sz w:val="22"/>
          <w:szCs w:val="22"/>
          <w:lang w:val="it-IT"/>
        </w:rPr>
      </w:pPr>
      <w:r w:rsidRPr="00F404E5">
        <w:rPr>
          <w:rFonts w:eastAsia="Calibri"/>
          <w:sz w:val="22"/>
          <w:szCs w:val="22"/>
          <w:lang w:val="it-IT"/>
        </w:rPr>
        <w:t>- il dichiarante -</w:t>
      </w:r>
    </w:p>
    <w:p w14:paraId="0EBE9D3B" w14:textId="1CDFC42E" w:rsidR="00B774CD" w:rsidRPr="00F404E5" w:rsidRDefault="00B774CD" w:rsidP="00F404E5">
      <w:pPr>
        <w:pStyle w:val="Corpotesto"/>
        <w:ind w:left="136" w:right="133"/>
        <w:jc w:val="center"/>
        <w:rPr>
          <w:rFonts w:eastAsia="Calibri"/>
          <w:sz w:val="22"/>
          <w:szCs w:val="22"/>
          <w:lang w:val="it-IT"/>
        </w:rPr>
      </w:pPr>
      <w:r w:rsidRPr="00F404E5">
        <w:rPr>
          <w:rFonts w:eastAsia="Calibri"/>
          <w:sz w:val="22"/>
          <w:szCs w:val="22"/>
          <w:lang w:val="it-IT"/>
        </w:rPr>
        <w:t>Documento firmato digitalmente</w:t>
      </w:r>
    </w:p>
    <w:p w14:paraId="41A2A093" w14:textId="77777777" w:rsidR="00B774CD" w:rsidRPr="00F404E5" w:rsidRDefault="00B774CD" w:rsidP="00B774CD">
      <w:pPr>
        <w:pStyle w:val="Corpotesto"/>
        <w:spacing w:before="1"/>
        <w:ind w:left="136" w:right="133"/>
        <w:jc w:val="center"/>
        <w:rPr>
          <w:rFonts w:eastAsia="Calibri"/>
          <w:sz w:val="22"/>
          <w:szCs w:val="22"/>
          <w:lang w:val="it-IT"/>
        </w:rPr>
      </w:pPr>
      <w:r w:rsidRPr="00F404E5">
        <w:rPr>
          <w:rFonts w:eastAsia="Calibri"/>
          <w:sz w:val="22"/>
          <w:szCs w:val="22"/>
          <w:lang w:val="it-IT"/>
        </w:rPr>
        <w:t xml:space="preserve">ai sensi del decreto legislativo n. 82/2005 </w:t>
      </w:r>
      <w:proofErr w:type="spellStart"/>
      <w:r w:rsidRPr="00F404E5">
        <w:rPr>
          <w:rFonts w:eastAsia="Calibri"/>
          <w:sz w:val="22"/>
          <w:szCs w:val="22"/>
          <w:lang w:val="it-IT"/>
        </w:rPr>
        <w:t>s.m.i.</w:t>
      </w:r>
      <w:proofErr w:type="spellEnd"/>
    </w:p>
    <w:p w14:paraId="0BFBED06" w14:textId="77777777" w:rsidR="00C96BB7" w:rsidRPr="00F404E5" w:rsidRDefault="00C96BB7" w:rsidP="00B774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  <w:lang w:eastAsia="it-IT"/>
        </w:rPr>
      </w:pPr>
    </w:p>
    <w:sectPr w:rsidR="00C96BB7" w:rsidRPr="00F404E5" w:rsidSect="0044635B">
      <w:headerReference w:type="default" r:id="rId8"/>
      <w:footerReference w:type="default" r:id="rId9"/>
      <w:pgSz w:w="11900" w:h="16840"/>
      <w:pgMar w:top="1600" w:right="1694" w:bottom="1740" w:left="1400" w:header="0" w:footer="15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E26DD" w14:textId="77777777" w:rsidR="00B945B5" w:rsidRDefault="00B945B5" w:rsidP="00CE4998">
      <w:r>
        <w:separator/>
      </w:r>
    </w:p>
  </w:endnote>
  <w:endnote w:type="continuationSeparator" w:id="0">
    <w:p w14:paraId="1D0F3957" w14:textId="77777777" w:rsidR="00B945B5" w:rsidRDefault="00B945B5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8647722"/>
      <w:docPartObj>
        <w:docPartGallery w:val="Page Numbers (Bottom of Page)"/>
        <w:docPartUnique/>
      </w:docPartObj>
    </w:sdtPr>
    <w:sdtContent>
      <w:p w14:paraId="3592B824" w14:textId="77777777" w:rsidR="00674A58" w:rsidRDefault="00674A5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085" w:rsidRPr="00707085">
          <w:rPr>
            <w:noProof/>
            <w:lang w:val="it-IT"/>
          </w:rPr>
          <w:t>3</w:t>
        </w:r>
        <w:r>
          <w:fldChar w:fldCharType="end"/>
        </w:r>
      </w:p>
    </w:sdtContent>
  </w:sdt>
  <w:p w14:paraId="58AF206F" w14:textId="77777777" w:rsidR="00674A58" w:rsidRDefault="00674A58" w:rsidP="00E709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B80F5" w14:textId="77777777" w:rsidR="00B945B5" w:rsidRDefault="00B945B5" w:rsidP="00CE4998">
      <w:r>
        <w:separator/>
      </w:r>
    </w:p>
  </w:footnote>
  <w:footnote w:type="continuationSeparator" w:id="0">
    <w:p w14:paraId="5306F2BF" w14:textId="77777777" w:rsidR="00B945B5" w:rsidRDefault="00B945B5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6F763" w14:textId="0F2780F6" w:rsidR="00674A58" w:rsidRDefault="00E76608" w:rsidP="00F404E5">
    <w:pPr>
      <w:pStyle w:val="Intestazione"/>
      <w:ind w:right="-266"/>
    </w:pPr>
    <w:r>
      <w:rPr>
        <w:noProof/>
      </w:rPr>
      <w:drawing>
        <wp:inline distT="0" distB="0" distL="0" distR="0" wp14:anchorId="3FFE73E3" wp14:editId="1FB0A72E">
          <wp:extent cx="3267075" cy="1228725"/>
          <wp:effectExtent l="0" t="0" r="9525" b="9525"/>
          <wp:docPr id="729466454" name="Immagine 7294664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7075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4635B">
      <w:rPr>
        <w:noProof/>
      </w:rPr>
      <w:drawing>
        <wp:inline distT="0" distB="0" distL="0" distR="0" wp14:anchorId="5E9AF753" wp14:editId="493EF41B">
          <wp:extent cx="2341245" cy="585470"/>
          <wp:effectExtent l="0" t="0" r="1905" b="5080"/>
          <wp:docPr id="1882808041" name="Immagine 18828080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245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66"/>
        </w:tabs>
        <w:ind w:left="16086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o"/>
      <w:lvlJc w:val="left"/>
      <w:pPr>
        <w:tabs>
          <w:tab w:val="num" w:pos="0"/>
        </w:tabs>
        <w:ind w:left="750" w:hanging="360"/>
      </w:pPr>
      <w:rPr>
        <w:rFonts w:ascii="Courier New" w:hAnsi="Courier New" w:cs="Courier New" w:hint="default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14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5" w15:restartNumberingAfterBreak="0">
    <w:nsid w:val="0000001B"/>
    <w:multiLevelType w:val="singleLevel"/>
    <w:tmpl w:val="0000001B"/>
    <w:name w:val="WW8Num28"/>
    <w:lvl w:ilvl="0">
      <w:start w:val="1"/>
      <w:numFmt w:val="bullet"/>
      <w:lvlText w:val="o"/>
      <w:lvlJc w:val="left"/>
      <w:pPr>
        <w:tabs>
          <w:tab w:val="num" w:pos="0"/>
        </w:tabs>
        <w:ind w:left="750" w:hanging="360"/>
      </w:pPr>
      <w:rPr>
        <w:rFonts w:ascii="Courier New" w:hAnsi="Courier New" w:cs="Courier New" w:hint="default"/>
      </w:rPr>
    </w:lvl>
  </w:abstractNum>
  <w:abstractNum w:abstractNumId="16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503310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203"/>
    <w:rsid w:val="000021D1"/>
    <w:rsid w:val="0000670E"/>
    <w:rsid w:val="00007F5C"/>
    <w:rsid w:val="00013A07"/>
    <w:rsid w:val="00015721"/>
    <w:rsid w:val="000160BE"/>
    <w:rsid w:val="00017244"/>
    <w:rsid w:val="000177A6"/>
    <w:rsid w:val="00017D88"/>
    <w:rsid w:val="00021731"/>
    <w:rsid w:val="00025324"/>
    <w:rsid w:val="0002559A"/>
    <w:rsid w:val="00025B34"/>
    <w:rsid w:val="00027C63"/>
    <w:rsid w:val="0003061D"/>
    <w:rsid w:val="000310E7"/>
    <w:rsid w:val="00033242"/>
    <w:rsid w:val="0003681B"/>
    <w:rsid w:val="00037242"/>
    <w:rsid w:val="000466B9"/>
    <w:rsid w:val="00060083"/>
    <w:rsid w:val="0006409D"/>
    <w:rsid w:val="00065868"/>
    <w:rsid w:val="000666DA"/>
    <w:rsid w:val="000672D5"/>
    <w:rsid w:val="0006799D"/>
    <w:rsid w:val="0007103F"/>
    <w:rsid w:val="0008177B"/>
    <w:rsid w:val="00086EB1"/>
    <w:rsid w:val="000903CA"/>
    <w:rsid w:val="00090A2E"/>
    <w:rsid w:val="00091ED2"/>
    <w:rsid w:val="00092D51"/>
    <w:rsid w:val="000960F6"/>
    <w:rsid w:val="000A5369"/>
    <w:rsid w:val="000B7972"/>
    <w:rsid w:val="000C07AF"/>
    <w:rsid w:val="000C0A68"/>
    <w:rsid w:val="000C6F99"/>
    <w:rsid w:val="000D22CF"/>
    <w:rsid w:val="000D4CBB"/>
    <w:rsid w:val="000D557F"/>
    <w:rsid w:val="000E2D69"/>
    <w:rsid w:val="000E3DAD"/>
    <w:rsid w:val="000E5147"/>
    <w:rsid w:val="000E5704"/>
    <w:rsid w:val="000E7409"/>
    <w:rsid w:val="000F2BAF"/>
    <w:rsid w:val="000F2CF8"/>
    <w:rsid w:val="000F39EA"/>
    <w:rsid w:val="000F464A"/>
    <w:rsid w:val="000F7241"/>
    <w:rsid w:val="001037DC"/>
    <w:rsid w:val="00103999"/>
    <w:rsid w:val="001056DD"/>
    <w:rsid w:val="00107B3A"/>
    <w:rsid w:val="00110B8B"/>
    <w:rsid w:val="00110C7E"/>
    <w:rsid w:val="00111476"/>
    <w:rsid w:val="00111C9D"/>
    <w:rsid w:val="001123AB"/>
    <w:rsid w:val="00115F31"/>
    <w:rsid w:val="00117DE9"/>
    <w:rsid w:val="00121E7B"/>
    <w:rsid w:val="001232C9"/>
    <w:rsid w:val="00127BC7"/>
    <w:rsid w:val="001330CA"/>
    <w:rsid w:val="00134576"/>
    <w:rsid w:val="00134BA5"/>
    <w:rsid w:val="00135204"/>
    <w:rsid w:val="00136781"/>
    <w:rsid w:val="00136FE0"/>
    <w:rsid w:val="0014025D"/>
    <w:rsid w:val="00141D0A"/>
    <w:rsid w:val="001455D2"/>
    <w:rsid w:val="00146187"/>
    <w:rsid w:val="00147652"/>
    <w:rsid w:val="00150F97"/>
    <w:rsid w:val="00152690"/>
    <w:rsid w:val="001538D7"/>
    <w:rsid w:val="001564FE"/>
    <w:rsid w:val="00164055"/>
    <w:rsid w:val="00166481"/>
    <w:rsid w:val="001664BD"/>
    <w:rsid w:val="00170B60"/>
    <w:rsid w:val="00171FBD"/>
    <w:rsid w:val="00172C4C"/>
    <w:rsid w:val="00173E03"/>
    <w:rsid w:val="00174B5B"/>
    <w:rsid w:val="00174F0E"/>
    <w:rsid w:val="00176E8F"/>
    <w:rsid w:val="00185970"/>
    <w:rsid w:val="00193305"/>
    <w:rsid w:val="001939F0"/>
    <w:rsid w:val="001A00B2"/>
    <w:rsid w:val="001B0720"/>
    <w:rsid w:val="001B25D4"/>
    <w:rsid w:val="001C3DEB"/>
    <w:rsid w:val="001D2040"/>
    <w:rsid w:val="001D2954"/>
    <w:rsid w:val="001D7314"/>
    <w:rsid w:val="001D7BBD"/>
    <w:rsid w:val="001E14FE"/>
    <w:rsid w:val="001E1D1F"/>
    <w:rsid w:val="001E2A7E"/>
    <w:rsid w:val="001E2CCF"/>
    <w:rsid w:val="001E57F8"/>
    <w:rsid w:val="001E6E86"/>
    <w:rsid w:val="00201E6A"/>
    <w:rsid w:val="00206970"/>
    <w:rsid w:val="002070E2"/>
    <w:rsid w:val="00212B1A"/>
    <w:rsid w:val="00215725"/>
    <w:rsid w:val="00221921"/>
    <w:rsid w:val="002235B0"/>
    <w:rsid w:val="00224FD3"/>
    <w:rsid w:val="00227CED"/>
    <w:rsid w:val="002345DF"/>
    <w:rsid w:val="00237345"/>
    <w:rsid w:val="0024031E"/>
    <w:rsid w:val="00240ED5"/>
    <w:rsid w:val="00241C57"/>
    <w:rsid w:val="00246536"/>
    <w:rsid w:val="00247B66"/>
    <w:rsid w:val="002629E0"/>
    <w:rsid w:val="00263624"/>
    <w:rsid w:val="002655CB"/>
    <w:rsid w:val="00265C73"/>
    <w:rsid w:val="00266704"/>
    <w:rsid w:val="00266857"/>
    <w:rsid w:val="0026727A"/>
    <w:rsid w:val="00267F9D"/>
    <w:rsid w:val="00273974"/>
    <w:rsid w:val="00273FE1"/>
    <w:rsid w:val="00274B0D"/>
    <w:rsid w:val="002761C3"/>
    <w:rsid w:val="0027663A"/>
    <w:rsid w:val="00280751"/>
    <w:rsid w:val="0028437B"/>
    <w:rsid w:val="0029166F"/>
    <w:rsid w:val="00292AD9"/>
    <w:rsid w:val="00292BF8"/>
    <w:rsid w:val="00293025"/>
    <w:rsid w:val="00295B99"/>
    <w:rsid w:val="00295DB9"/>
    <w:rsid w:val="002A2F18"/>
    <w:rsid w:val="002A6C69"/>
    <w:rsid w:val="002A75AE"/>
    <w:rsid w:val="002B22E9"/>
    <w:rsid w:val="002B5C15"/>
    <w:rsid w:val="002D0BB8"/>
    <w:rsid w:val="002D49D0"/>
    <w:rsid w:val="002E14D5"/>
    <w:rsid w:val="002E6180"/>
    <w:rsid w:val="002F1AF5"/>
    <w:rsid w:val="002F35AE"/>
    <w:rsid w:val="002F46DE"/>
    <w:rsid w:val="00304C2A"/>
    <w:rsid w:val="0030535C"/>
    <w:rsid w:val="00306E5B"/>
    <w:rsid w:val="00314415"/>
    <w:rsid w:val="00316A16"/>
    <w:rsid w:val="00316C33"/>
    <w:rsid w:val="00327E17"/>
    <w:rsid w:val="003320D9"/>
    <w:rsid w:val="00333086"/>
    <w:rsid w:val="00333196"/>
    <w:rsid w:val="003331C4"/>
    <w:rsid w:val="00333BDC"/>
    <w:rsid w:val="003359DE"/>
    <w:rsid w:val="003364EB"/>
    <w:rsid w:val="003373FA"/>
    <w:rsid w:val="00341688"/>
    <w:rsid w:val="00342F49"/>
    <w:rsid w:val="0035006B"/>
    <w:rsid w:val="00356452"/>
    <w:rsid w:val="00360E6C"/>
    <w:rsid w:val="00364C43"/>
    <w:rsid w:val="003703A6"/>
    <w:rsid w:val="00370A2B"/>
    <w:rsid w:val="00370D93"/>
    <w:rsid w:val="0037373A"/>
    <w:rsid w:val="00377C25"/>
    <w:rsid w:val="003803F2"/>
    <w:rsid w:val="003806A1"/>
    <w:rsid w:val="003850EE"/>
    <w:rsid w:val="003856A6"/>
    <w:rsid w:val="00394947"/>
    <w:rsid w:val="00394B40"/>
    <w:rsid w:val="00395A3C"/>
    <w:rsid w:val="003A01EC"/>
    <w:rsid w:val="003A0910"/>
    <w:rsid w:val="003A1AC8"/>
    <w:rsid w:val="003B0D8E"/>
    <w:rsid w:val="003B38A3"/>
    <w:rsid w:val="003C1079"/>
    <w:rsid w:val="003C3053"/>
    <w:rsid w:val="003C4247"/>
    <w:rsid w:val="003C6C2A"/>
    <w:rsid w:val="003D75BA"/>
    <w:rsid w:val="003E54BB"/>
    <w:rsid w:val="003E6F4E"/>
    <w:rsid w:val="003F6549"/>
    <w:rsid w:val="003F6B20"/>
    <w:rsid w:val="003F6EB6"/>
    <w:rsid w:val="003F724E"/>
    <w:rsid w:val="00401254"/>
    <w:rsid w:val="00401F08"/>
    <w:rsid w:val="0040276D"/>
    <w:rsid w:val="00404B41"/>
    <w:rsid w:val="004060F4"/>
    <w:rsid w:val="004063A8"/>
    <w:rsid w:val="00406C3C"/>
    <w:rsid w:val="00406E1E"/>
    <w:rsid w:val="00411AC4"/>
    <w:rsid w:val="00413616"/>
    <w:rsid w:val="004149E0"/>
    <w:rsid w:val="00415C46"/>
    <w:rsid w:val="00415DBE"/>
    <w:rsid w:val="004216AB"/>
    <w:rsid w:val="00423CDA"/>
    <w:rsid w:val="00424039"/>
    <w:rsid w:val="00426C1A"/>
    <w:rsid w:val="00426DE4"/>
    <w:rsid w:val="00427C56"/>
    <w:rsid w:val="0043168F"/>
    <w:rsid w:val="00431C6C"/>
    <w:rsid w:val="00435F3F"/>
    <w:rsid w:val="0043772D"/>
    <w:rsid w:val="004432E2"/>
    <w:rsid w:val="00444D93"/>
    <w:rsid w:val="0044635B"/>
    <w:rsid w:val="004468DF"/>
    <w:rsid w:val="00446F8D"/>
    <w:rsid w:val="00447985"/>
    <w:rsid w:val="00451F29"/>
    <w:rsid w:val="00461367"/>
    <w:rsid w:val="00461ACE"/>
    <w:rsid w:val="00463026"/>
    <w:rsid w:val="00463190"/>
    <w:rsid w:val="00465E42"/>
    <w:rsid w:val="00465F90"/>
    <w:rsid w:val="00472590"/>
    <w:rsid w:val="004774F2"/>
    <w:rsid w:val="004828C9"/>
    <w:rsid w:val="0048776B"/>
    <w:rsid w:val="004878A4"/>
    <w:rsid w:val="00490ECA"/>
    <w:rsid w:val="004935F9"/>
    <w:rsid w:val="004939C8"/>
    <w:rsid w:val="00496D36"/>
    <w:rsid w:val="00497744"/>
    <w:rsid w:val="004A26AA"/>
    <w:rsid w:val="004A350C"/>
    <w:rsid w:val="004A3E9A"/>
    <w:rsid w:val="004B3EBD"/>
    <w:rsid w:val="004B5331"/>
    <w:rsid w:val="004B5CC9"/>
    <w:rsid w:val="004B608A"/>
    <w:rsid w:val="004B6A3B"/>
    <w:rsid w:val="004C026B"/>
    <w:rsid w:val="004C0BF6"/>
    <w:rsid w:val="004C75C2"/>
    <w:rsid w:val="004D0097"/>
    <w:rsid w:val="004D30F1"/>
    <w:rsid w:val="004D3C41"/>
    <w:rsid w:val="004D40D1"/>
    <w:rsid w:val="004D6782"/>
    <w:rsid w:val="004D7D5F"/>
    <w:rsid w:val="004E107A"/>
    <w:rsid w:val="004E23FD"/>
    <w:rsid w:val="004E7FFA"/>
    <w:rsid w:val="004F4281"/>
    <w:rsid w:val="004F459E"/>
    <w:rsid w:val="004F5683"/>
    <w:rsid w:val="004F5908"/>
    <w:rsid w:val="00500476"/>
    <w:rsid w:val="00500F73"/>
    <w:rsid w:val="00501D5D"/>
    <w:rsid w:val="00502223"/>
    <w:rsid w:val="00503C49"/>
    <w:rsid w:val="00504538"/>
    <w:rsid w:val="0050553D"/>
    <w:rsid w:val="00505BF2"/>
    <w:rsid w:val="005116F5"/>
    <w:rsid w:val="00512984"/>
    <w:rsid w:val="00513155"/>
    <w:rsid w:val="00513AF5"/>
    <w:rsid w:val="00515316"/>
    <w:rsid w:val="00515A74"/>
    <w:rsid w:val="00521706"/>
    <w:rsid w:val="005225C8"/>
    <w:rsid w:val="00523E25"/>
    <w:rsid w:val="0053376A"/>
    <w:rsid w:val="00534A64"/>
    <w:rsid w:val="00534FED"/>
    <w:rsid w:val="00536803"/>
    <w:rsid w:val="005412FA"/>
    <w:rsid w:val="0054187D"/>
    <w:rsid w:val="005419D1"/>
    <w:rsid w:val="005440BF"/>
    <w:rsid w:val="00544C61"/>
    <w:rsid w:val="00545F31"/>
    <w:rsid w:val="005500ED"/>
    <w:rsid w:val="00554D4A"/>
    <w:rsid w:val="00556C93"/>
    <w:rsid w:val="00561FE9"/>
    <w:rsid w:val="00566593"/>
    <w:rsid w:val="005675D8"/>
    <w:rsid w:val="00580EA6"/>
    <w:rsid w:val="00581406"/>
    <w:rsid w:val="00591892"/>
    <w:rsid w:val="00593FE4"/>
    <w:rsid w:val="0059426F"/>
    <w:rsid w:val="005953D1"/>
    <w:rsid w:val="005954ED"/>
    <w:rsid w:val="005A10B5"/>
    <w:rsid w:val="005A28CF"/>
    <w:rsid w:val="005A3210"/>
    <w:rsid w:val="005A5ABE"/>
    <w:rsid w:val="005A656D"/>
    <w:rsid w:val="005B0B39"/>
    <w:rsid w:val="005B60D1"/>
    <w:rsid w:val="005B728A"/>
    <w:rsid w:val="005C03C2"/>
    <w:rsid w:val="005C1566"/>
    <w:rsid w:val="005C3382"/>
    <w:rsid w:val="005C67EC"/>
    <w:rsid w:val="005E2780"/>
    <w:rsid w:val="005E3B35"/>
    <w:rsid w:val="005E3BC5"/>
    <w:rsid w:val="005E70E1"/>
    <w:rsid w:val="005F0018"/>
    <w:rsid w:val="005F25A9"/>
    <w:rsid w:val="005F3ECE"/>
    <w:rsid w:val="005F65F3"/>
    <w:rsid w:val="005F7CD2"/>
    <w:rsid w:val="006012F4"/>
    <w:rsid w:val="00603313"/>
    <w:rsid w:val="00605C0D"/>
    <w:rsid w:val="00616AA6"/>
    <w:rsid w:val="00617D75"/>
    <w:rsid w:val="00623AF8"/>
    <w:rsid w:val="00626470"/>
    <w:rsid w:val="00627298"/>
    <w:rsid w:val="00627A91"/>
    <w:rsid w:val="00631106"/>
    <w:rsid w:val="006321A9"/>
    <w:rsid w:val="006335F2"/>
    <w:rsid w:val="0063480F"/>
    <w:rsid w:val="0063612E"/>
    <w:rsid w:val="00647D14"/>
    <w:rsid w:val="00655110"/>
    <w:rsid w:val="00663882"/>
    <w:rsid w:val="0066494E"/>
    <w:rsid w:val="0066698D"/>
    <w:rsid w:val="006701CE"/>
    <w:rsid w:val="006732D8"/>
    <w:rsid w:val="0067360E"/>
    <w:rsid w:val="00673963"/>
    <w:rsid w:val="00674A58"/>
    <w:rsid w:val="006779E4"/>
    <w:rsid w:val="00682CAA"/>
    <w:rsid w:val="0069416E"/>
    <w:rsid w:val="00694E8C"/>
    <w:rsid w:val="00696827"/>
    <w:rsid w:val="00697FDD"/>
    <w:rsid w:val="006A0AA0"/>
    <w:rsid w:val="006A157E"/>
    <w:rsid w:val="006A1852"/>
    <w:rsid w:val="006A4844"/>
    <w:rsid w:val="006A6358"/>
    <w:rsid w:val="006A78AE"/>
    <w:rsid w:val="006B27BE"/>
    <w:rsid w:val="006C41FD"/>
    <w:rsid w:val="006C75B8"/>
    <w:rsid w:val="006D0005"/>
    <w:rsid w:val="006D5E3A"/>
    <w:rsid w:val="006D70D2"/>
    <w:rsid w:val="006D7BA7"/>
    <w:rsid w:val="006D7E86"/>
    <w:rsid w:val="006E2494"/>
    <w:rsid w:val="006E3152"/>
    <w:rsid w:val="006E7E25"/>
    <w:rsid w:val="006E7FF4"/>
    <w:rsid w:val="006F0BAD"/>
    <w:rsid w:val="007007A4"/>
    <w:rsid w:val="007009BD"/>
    <w:rsid w:val="00704ED6"/>
    <w:rsid w:val="00705B0E"/>
    <w:rsid w:val="00706381"/>
    <w:rsid w:val="00707085"/>
    <w:rsid w:val="00707AF2"/>
    <w:rsid w:val="0071100E"/>
    <w:rsid w:val="007119C9"/>
    <w:rsid w:val="00711FF6"/>
    <w:rsid w:val="007120C0"/>
    <w:rsid w:val="007144DD"/>
    <w:rsid w:val="00715BCA"/>
    <w:rsid w:val="00716344"/>
    <w:rsid w:val="00722601"/>
    <w:rsid w:val="00722D2E"/>
    <w:rsid w:val="007339C7"/>
    <w:rsid w:val="00734A96"/>
    <w:rsid w:val="00735410"/>
    <w:rsid w:val="0074412D"/>
    <w:rsid w:val="00745189"/>
    <w:rsid w:val="0074546C"/>
    <w:rsid w:val="00755120"/>
    <w:rsid w:val="007552E7"/>
    <w:rsid w:val="007614A7"/>
    <w:rsid w:val="00763F82"/>
    <w:rsid w:val="007649E0"/>
    <w:rsid w:val="00765CEF"/>
    <w:rsid w:val="0076736B"/>
    <w:rsid w:val="0077197B"/>
    <w:rsid w:val="00771CA6"/>
    <w:rsid w:val="00771D9A"/>
    <w:rsid w:val="0077235C"/>
    <w:rsid w:val="00772885"/>
    <w:rsid w:val="00773988"/>
    <w:rsid w:val="00774227"/>
    <w:rsid w:val="00774850"/>
    <w:rsid w:val="00780D40"/>
    <w:rsid w:val="00786694"/>
    <w:rsid w:val="00791976"/>
    <w:rsid w:val="00794249"/>
    <w:rsid w:val="007A25F8"/>
    <w:rsid w:val="007A47F3"/>
    <w:rsid w:val="007A499B"/>
    <w:rsid w:val="007A6BB6"/>
    <w:rsid w:val="007A7BB0"/>
    <w:rsid w:val="007B3D01"/>
    <w:rsid w:val="007B5DD7"/>
    <w:rsid w:val="007B7445"/>
    <w:rsid w:val="007C0827"/>
    <w:rsid w:val="007C2C73"/>
    <w:rsid w:val="007D29BA"/>
    <w:rsid w:val="007D4D7A"/>
    <w:rsid w:val="007D60AE"/>
    <w:rsid w:val="007E25D1"/>
    <w:rsid w:val="007F4B56"/>
    <w:rsid w:val="007F67DC"/>
    <w:rsid w:val="007F6E60"/>
    <w:rsid w:val="008022EE"/>
    <w:rsid w:val="008039D6"/>
    <w:rsid w:val="00804448"/>
    <w:rsid w:val="008069F3"/>
    <w:rsid w:val="00812AF3"/>
    <w:rsid w:val="008156A6"/>
    <w:rsid w:val="00821127"/>
    <w:rsid w:val="00823A31"/>
    <w:rsid w:val="00823B9E"/>
    <w:rsid w:val="00826B49"/>
    <w:rsid w:val="0082717A"/>
    <w:rsid w:val="00827DCA"/>
    <w:rsid w:val="00830A24"/>
    <w:rsid w:val="008339AE"/>
    <w:rsid w:val="008436DE"/>
    <w:rsid w:val="00846EE3"/>
    <w:rsid w:val="00852E10"/>
    <w:rsid w:val="00860E2A"/>
    <w:rsid w:val="00863251"/>
    <w:rsid w:val="008641E5"/>
    <w:rsid w:val="008704ED"/>
    <w:rsid w:val="008727FC"/>
    <w:rsid w:val="008729B2"/>
    <w:rsid w:val="00874A99"/>
    <w:rsid w:val="00874AF8"/>
    <w:rsid w:val="00875AE8"/>
    <w:rsid w:val="0088271C"/>
    <w:rsid w:val="00892111"/>
    <w:rsid w:val="008934ED"/>
    <w:rsid w:val="008A05F8"/>
    <w:rsid w:val="008A0658"/>
    <w:rsid w:val="008A2D4F"/>
    <w:rsid w:val="008A2F9D"/>
    <w:rsid w:val="008B0B0D"/>
    <w:rsid w:val="008B3358"/>
    <w:rsid w:val="008B4300"/>
    <w:rsid w:val="008B4776"/>
    <w:rsid w:val="008C0C4C"/>
    <w:rsid w:val="008C776A"/>
    <w:rsid w:val="008D4F51"/>
    <w:rsid w:val="008D66BC"/>
    <w:rsid w:val="008E1AD8"/>
    <w:rsid w:val="008E537F"/>
    <w:rsid w:val="008E5F7D"/>
    <w:rsid w:val="008F00CE"/>
    <w:rsid w:val="008F3FAB"/>
    <w:rsid w:val="008F566E"/>
    <w:rsid w:val="0090144D"/>
    <w:rsid w:val="00902481"/>
    <w:rsid w:val="00904547"/>
    <w:rsid w:val="00907FF6"/>
    <w:rsid w:val="00914450"/>
    <w:rsid w:val="00921A94"/>
    <w:rsid w:val="00923D64"/>
    <w:rsid w:val="00925B9F"/>
    <w:rsid w:val="0093299C"/>
    <w:rsid w:val="00933817"/>
    <w:rsid w:val="00933CB4"/>
    <w:rsid w:val="00940E8F"/>
    <w:rsid w:val="009416C1"/>
    <w:rsid w:val="009423E5"/>
    <w:rsid w:val="009424A4"/>
    <w:rsid w:val="00946253"/>
    <w:rsid w:val="00950119"/>
    <w:rsid w:val="00953873"/>
    <w:rsid w:val="0095650A"/>
    <w:rsid w:val="00962A41"/>
    <w:rsid w:val="00965820"/>
    <w:rsid w:val="009664C6"/>
    <w:rsid w:val="00971A87"/>
    <w:rsid w:val="00972DD2"/>
    <w:rsid w:val="00974CB6"/>
    <w:rsid w:val="009764C2"/>
    <w:rsid w:val="0097764C"/>
    <w:rsid w:val="009839EB"/>
    <w:rsid w:val="00986392"/>
    <w:rsid w:val="0099063B"/>
    <w:rsid w:val="009908A5"/>
    <w:rsid w:val="00992ECF"/>
    <w:rsid w:val="0099312F"/>
    <w:rsid w:val="009949DC"/>
    <w:rsid w:val="0099520F"/>
    <w:rsid w:val="009A1337"/>
    <w:rsid w:val="009A25B8"/>
    <w:rsid w:val="009A4AF0"/>
    <w:rsid w:val="009B1537"/>
    <w:rsid w:val="009B287B"/>
    <w:rsid w:val="009B3AD6"/>
    <w:rsid w:val="009C44EB"/>
    <w:rsid w:val="009C4E37"/>
    <w:rsid w:val="009C55BB"/>
    <w:rsid w:val="009C6179"/>
    <w:rsid w:val="009D5B0A"/>
    <w:rsid w:val="009D5E61"/>
    <w:rsid w:val="009D7ADE"/>
    <w:rsid w:val="009E249D"/>
    <w:rsid w:val="009E2A97"/>
    <w:rsid w:val="009E2D6E"/>
    <w:rsid w:val="009E2EC9"/>
    <w:rsid w:val="009E32DA"/>
    <w:rsid w:val="009E4441"/>
    <w:rsid w:val="009E4B90"/>
    <w:rsid w:val="009E6A52"/>
    <w:rsid w:val="009E75AE"/>
    <w:rsid w:val="009E7E63"/>
    <w:rsid w:val="009F08B9"/>
    <w:rsid w:val="009F1107"/>
    <w:rsid w:val="009F438E"/>
    <w:rsid w:val="00A02D90"/>
    <w:rsid w:val="00A03D10"/>
    <w:rsid w:val="00A15662"/>
    <w:rsid w:val="00A1742F"/>
    <w:rsid w:val="00A20CFE"/>
    <w:rsid w:val="00A20F1A"/>
    <w:rsid w:val="00A26389"/>
    <w:rsid w:val="00A27BC6"/>
    <w:rsid w:val="00A32E20"/>
    <w:rsid w:val="00A366FD"/>
    <w:rsid w:val="00A42C7E"/>
    <w:rsid w:val="00A431A7"/>
    <w:rsid w:val="00A50B5E"/>
    <w:rsid w:val="00A50D5F"/>
    <w:rsid w:val="00A5291D"/>
    <w:rsid w:val="00A53794"/>
    <w:rsid w:val="00A53CD0"/>
    <w:rsid w:val="00A54751"/>
    <w:rsid w:val="00A609DA"/>
    <w:rsid w:val="00A649BE"/>
    <w:rsid w:val="00A70733"/>
    <w:rsid w:val="00A72A14"/>
    <w:rsid w:val="00A73806"/>
    <w:rsid w:val="00A7573F"/>
    <w:rsid w:val="00A7772D"/>
    <w:rsid w:val="00A77F8A"/>
    <w:rsid w:val="00A806B2"/>
    <w:rsid w:val="00A814F6"/>
    <w:rsid w:val="00A875EE"/>
    <w:rsid w:val="00A87667"/>
    <w:rsid w:val="00A90539"/>
    <w:rsid w:val="00A913C3"/>
    <w:rsid w:val="00A933C9"/>
    <w:rsid w:val="00A953A7"/>
    <w:rsid w:val="00A96C8E"/>
    <w:rsid w:val="00AA03A1"/>
    <w:rsid w:val="00AA0BB9"/>
    <w:rsid w:val="00AA1A34"/>
    <w:rsid w:val="00AA3498"/>
    <w:rsid w:val="00AB0662"/>
    <w:rsid w:val="00AB1785"/>
    <w:rsid w:val="00AB1F0B"/>
    <w:rsid w:val="00AB482B"/>
    <w:rsid w:val="00AD0605"/>
    <w:rsid w:val="00AD7F8C"/>
    <w:rsid w:val="00AE0C86"/>
    <w:rsid w:val="00AE1C5F"/>
    <w:rsid w:val="00AE6017"/>
    <w:rsid w:val="00AE6C5C"/>
    <w:rsid w:val="00AF75F9"/>
    <w:rsid w:val="00B02A6D"/>
    <w:rsid w:val="00B1047D"/>
    <w:rsid w:val="00B113E3"/>
    <w:rsid w:val="00B127AA"/>
    <w:rsid w:val="00B164A2"/>
    <w:rsid w:val="00B168B2"/>
    <w:rsid w:val="00B22EB0"/>
    <w:rsid w:val="00B23108"/>
    <w:rsid w:val="00B278F9"/>
    <w:rsid w:val="00B32270"/>
    <w:rsid w:val="00B35968"/>
    <w:rsid w:val="00B4169A"/>
    <w:rsid w:val="00B43A33"/>
    <w:rsid w:val="00B50381"/>
    <w:rsid w:val="00B53026"/>
    <w:rsid w:val="00B57840"/>
    <w:rsid w:val="00B603AD"/>
    <w:rsid w:val="00B635C9"/>
    <w:rsid w:val="00B65091"/>
    <w:rsid w:val="00B668A7"/>
    <w:rsid w:val="00B722AF"/>
    <w:rsid w:val="00B75BDE"/>
    <w:rsid w:val="00B774CD"/>
    <w:rsid w:val="00B80467"/>
    <w:rsid w:val="00B829F3"/>
    <w:rsid w:val="00B82D02"/>
    <w:rsid w:val="00B86BEE"/>
    <w:rsid w:val="00B945B5"/>
    <w:rsid w:val="00B95071"/>
    <w:rsid w:val="00B95C2F"/>
    <w:rsid w:val="00BA1894"/>
    <w:rsid w:val="00BA3291"/>
    <w:rsid w:val="00BA4821"/>
    <w:rsid w:val="00BA5F02"/>
    <w:rsid w:val="00BA70BA"/>
    <w:rsid w:val="00BB3A25"/>
    <w:rsid w:val="00BB659A"/>
    <w:rsid w:val="00BB65B0"/>
    <w:rsid w:val="00BB7BF4"/>
    <w:rsid w:val="00BC25F6"/>
    <w:rsid w:val="00BC511B"/>
    <w:rsid w:val="00BD00C5"/>
    <w:rsid w:val="00BD416B"/>
    <w:rsid w:val="00BD51DB"/>
    <w:rsid w:val="00BD798D"/>
    <w:rsid w:val="00BE2E7A"/>
    <w:rsid w:val="00BE37D2"/>
    <w:rsid w:val="00BE4F0E"/>
    <w:rsid w:val="00BE5D74"/>
    <w:rsid w:val="00BE67DF"/>
    <w:rsid w:val="00BE69A9"/>
    <w:rsid w:val="00BE6EB5"/>
    <w:rsid w:val="00BE7377"/>
    <w:rsid w:val="00BE7B93"/>
    <w:rsid w:val="00BF09EE"/>
    <w:rsid w:val="00BF2703"/>
    <w:rsid w:val="00BF58FC"/>
    <w:rsid w:val="00C00C72"/>
    <w:rsid w:val="00C00D84"/>
    <w:rsid w:val="00C012AE"/>
    <w:rsid w:val="00C01E2F"/>
    <w:rsid w:val="00C10EC5"/>
    <w:rsid w:val="00C14B7F"/>
    <w:rsid w:val="00C175C7"/>
    <w:rsid w:val="00C17C62"/>
    <w:rsid w:val="00C20D61"/>
    <w:rsid w:val="00C227C0"/>
    <w:rsid w:val="00C22BAE"/>
    <w:rsid w:val="00C3071D"/>
    <w:rsid w:val="00C327A8"/>
    <w:rsid w:val="00C4373D"/>
    <w:rsid w:val="00C50F5A"/>
    <w:rsid w:val="00C540CA"/>
    <w:rsid w:val="00C5508A"/>
    <w:rsid w:val="00C56C01"/>
    <w:rsid w:val="00C61871"/>
    <w:rsid w:val="00C62329"/>
    <w:rsid w:val="00C6385E"/>
    <w:rsid w:val="00C73A1B"/>
    <w:rsid w:val="00C80720"/>
    <w:rsid w:val="00C81BD6"/>
    <w:rsid w:val="00C84573"/>
    <w:rsid w:val="00C92066"/>
    <w:rsid w:val="00C926B3"/>
    <w:rsid w:val="00C945C5"/>
    <w:rsid w:val="00C96BB7"/>
    <w:rsid w:val="00CA3213"/>
    <w:rsid w:val="00CA4B87"/>
    <w:rsid w:val="00CA6B9F"/>
    <w:rsid w:val="00CA7006"/>
    <w:rsid w:val="00CB4596"/>
    <w:rsid w:val="00CB753C"/>
    <w:rsid w:val="00CB7995"/>
    <w:rsid w:val="00CC20F4"/>
    <w:rsid w:val="00CC3220"/>
    <w:rsid w:val="00CC3840"/>
    <w:rsid w:val="00CD0CA1"/>
    <w:rsid w:val="00CD1935"/>
    <w:rsid w:val="00CD1953"/>
    <w:rsid w:val="00CD287A"/>
    <w:rsid w:val="00CD32AB"/>
    <w:rsid w:val="00CD7BD1"/>
    <w:rsid w:val="00CE0F1D"/>
    <w:rsid w:val="00CE3B28"/>
    <w:rsid w:val="00CE4998"/>
    <w:rsid w:val="00CE730B"/>
    <w:rsid w:val="00CF1F5E"/>
    <w:rsid w:val="00CF2305"/>
    <w:rsid w:val="00CF3349"/>
    <w:rsid w:val="00CF4A5B"/>
    <w:rsid w:val="00CF4BB5"/>
    <w:rsid w:val="00CF723E"/>
    <w:rsid w:val="00CF758A"/>
    <w:rsid w:val="00CF78B4"/>
    <w:rsid w:val="00D00C75"/>
    <w:rsid w:val="00D02EA8"/>
    <w:rsid w:val="00D0665F"/>
    <w:rsid w:val="00D06C66"/>
    <w:rsid w:val="00D10652"/>
    <w:rsid w:val="00D13A57"/>
    <w:rsid w:val="00D21C61"/>
    <w:rsid w:val="00D22C88"/>
    <w:rsid w:val="00D3009C"/>
    <w:rsid w:val="00D316E1"/>
    <w:rsid w:val="00D319A7"/>
    <w:rsid w:val="00D34DDD"/>
    <w:rsid w:val="00D4283A"/>
    <w:rsid w:val="00D43863"/>
    <w:rsid w:val="00D46607"/>
    <w:rsid w:val="00D46E0C"/>
    <w:rsid w:val="00D5427D"/>
    <w:rsid w:val="00D5437A"/>
    <w:rsid w:val="00D60955"/>
    <w:rsid w:val="00D60F7D"/>
    <w:rsid w:val="00D61789"/>
    <w:rsid w:val="00D63D5F"/>
    <w:rsid w:val="00D642E7"/>
    <w:rsid w:val="00D71477"/>
    <w:rsid w:val="00D731A5"/>
    <w:rsid w:val="00D75292"/>
    <w:rsid w:val="00D81C67"/>
    <w:rsid w:val="00D87050"/>
    <w:rsid w:val="00D8730D"/>
    <w:rsid w:val="00D87744"/>
    <w:rsid w:val="00D87C85"/>
    <w:rsid w:val="00D92992"/>
    <w:rsid w:val="00D94289"/>
    <w:rsid w:val="00DA0DFE"/>
    <w:rsid w:val="00DA3419"/>
    <w:rsid w:val="00DA554A"/>
    <w:rsid w:val="00DA6A71"/>
    <w:rsid w:val="00DA7050"/>
    <w:rsid w:val="00DB0BFE"/>
    <w:rsid w:val="00DB1846"/>
    <w:rsid w:val="00DB62E1"/>
    <w:rsid w:val="00DB765D"/>
    <w:rsid w:val="00DD0F5A"/>
    <w:rsid w:val="00DD1FFC"/>
    <w:rsid w:val="00DD36C3"/>
    <w:rsid w:val="00DD3F12"/>
    <w:rsid w:val="00DD5991"/>
    <w:rsid w:val="00DE7782"/>
    <w:rsid w:val="00DF0BC7"/>
    <w:rsid w:val="00DF32AC"/>
    <w:rsid w:val="00DF41CF"/>
    <w:rsid w:val="00DF41D8"/>
    <w:rsid w:val="00DF4AD8"/>
    <w:rsid w:val="00E10360"/>
    <w:rsid w:val="00E10E0E"/>
    <w:rsid w:val="00E14075"/>
    <w:rsid w:val="00E1520C"/>
    <w:rsid w:val="00E17D7A"/>
    <w:rsid w:val="00E254D6"/>
    <w:rsid w:val="00E32E5D"/>
    <w:rsid w:val="00E352F6"/>
    <w:rsid w:val="00E4209A"/>
    <w:rsid w:val="00E42795"/>
    <w:rsid w:val="00E43C8C"/>
    <w:rsid w:val="00E46607"/>
    <w:rsid w:val="00E47B39"/>
    <w:rsid w:val="00E549D8"/>
    <w:rsid w:val="00E54F13"/>
    <w:rsid w:val="00E55102"/>
    <w:rsid w:val="00E5692A"/>
    <w:rsid w:val="00E56BCD"/>
    <w:rsid w:val="00E61705"/>
    <w:rsid w:val="00E61C46"/>
    <w:rsid w:val="00E709F4"/>
    <w:rsid w:val="00E72882"/>
    <w:rsid w:val="00E76608"/>
    <w:rsid w:val="00E80549"/>
    <w:rsid w:val="00E82317"/>
    <w:rsid w:val="00E8527A"/>
    <w:rsid w:val="00E915C2"/>
    <w:rsid w:val="00E91688"/>
    <w:rsid w:val="00E95D11"/>
    <w:rsid w:val="00EA1219"/>
    <w:rsid w:val="00EA2D46"/>
    <w:rsid w:val="00EA310C"/>
    <w:rsid w:val="00EA6BD8"/>
    <w:rsid w:val="00EA7597"/>
    <w:rsid w:val="00EB1AA6"/>
    <w:rsid w:val="00EB1D72"/>
    <w:rsid w:val="00EB2CE6"/>
    <w:rsid w:val="00EC4A02"/>
    <w:rsid w:val="00EC5ADB"/>
    <w:rsid w:val="00ED0402"/>
    <w:rsid w:val="00ED142E"/>
    <w:rsid w:val="00ED354B"/>
    <w:rsid w:val="00ED6C06"/>
    <w:rsid w:val="00ED718E"/>
    <w:rsid w:val="00EE03B5"/>
    <w:rsid w:val="00EE4475"/>
    <w:rsid w:val="00EE4810"/>
    <w:rsid w:val="00EE5ED9"/>
    <w:rsid w:val="00EF04F6"/>
    <w:rsid w:val="00EF0608"/>
    <w:rsid w:val="00EF1645"/>
    <w:rsid w:val="00EF2292"/>
    <w:rsid w:val="00EF5C71"/>
    <w:rsid w:val="00F0329D"/>
    <w:rsid w:val="00F04203"/>
    <w:rsid w:val="00F0594C"/>
    <w:rsid w:val="00F066E2"/>
    <w:rsid w:val="00F11BC9"/>
    <w:rsid w:val="00F13D06"/>
    <w:rsid w:val="00F21969"/>
    <w:rsid w:val="00F21F35"/>
    <w:rsid w:val="00F21FBA"/>
    <w:rsid w:val="00F228E4"/>
    <w:rsid w:val="00F22FDD"/>
    <w:rsid w:val="00F30D9C"/>
    <w:rsid w:val="00F36B94"/>
    <w:rsid w:val="00F404E5"/>
    <w:rsid w:val="00F4111B"/>
    <w:rsid w:val="00F42760"/>
    <w:rsid w:val="00F46B5C"/>
    <w:rsid w:val="00F55A38"/>
    <w:rsid w:val="00F56A33"/>
    <w:rsid w:val="00F570D7"/>
    <w:rsid w:val="00F57C04"/>
    <w:rsid w:val="00F63526"/>
    <w:rsid w:val="00F6566F"/>
    <w:rsid w:val="00F65CB9"/>
    <w:rsid w:val="00F67735"/>
    <w:rsid w:val="00F718ED"/>
    <w:rsid w:val="00F720EE"/>
    <w:rsid w:val="00F72C5C"/>
    <w:rsid w:val="00F779F1"/>
    <w:rsid w:val="00F8277D"/>
    <w:rsid w:val="00F84A12"/>
    <w:rsid w:val="00F92E43"/>
    <w:rsid w:val="00F96A22"/>
    <w:rsid w:val="00F96D3E"/>
    <w:rsid w:val="00FA142A"/>
    <w:rsid w:val="00FA1649"/>
    <w:rsid w:val="00FA4D1E"/>
    <w:rsid w:val="00FA7EF7"/>
    <w:rsid w:val="00FB157A"/>
    <w:rsid w:val="00FC0530"/>
    <w:rsid w:val="00FC06FE"/>
    <w:rsid w:val="00FC0B5F"/>
    <w:rsid w:val="00FC3369"/>
    <w:rsid w:val="00FC3CF5"/>
    <w:rsid w:val="00FC55FC"/>
    <w:rsid w:val="00FD5B5E"/>
    <w:rsid w:val="00FD5D01"/>
    <w:rsid w:val="00FD5EBB"/>
    <w:rsid w:val="00FD7C9F"/>
    <w:rsid w:val="00FE304A"/>
    <w:rsid w:val="00FE45AF"/>
    <w:rsid w:val="00FE5631"/>
    <w:rsid w:val="00FE718F"/>
    <w:rsid w:val="00FF0471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ED88C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B65091"/>
    <w:pPr>
      <w:keepNext/>
      <w:jc w:val="both"/>
      <w:outlineLvl w:val="3"/>
    </w:pPr>
    <w:rPr>
      <w:rFonts w:eastAsia="Times New Roman" w:cs="Times New Roman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nhideWhenUsed/>
    <w:qFormat/>
    <w:rsid w:val="00B65091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B65091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paragraph" w:styleId="Titolo9">
    <w:name w:val="heading 9"/>
    <w:basedOn w:val="Normale"/>
    <w:next w:val="Normale"/>
    <w:link w:val="Titolo9Carattere"/>
    <w:qFormat/>
    <w:rsid w:val="00B65091"/>
    <w:pPr>
      <w:keepNext/>
      <w:ind w:left="2124" w:firstLine="708"/>
      <w:outlineLvl w:val="8"/>
    </w:pPr>
    <w:rPr>
      <w:rFonts w:eastAsia="Times New Roman" w:cs="Times New Roman"/>
      <w:i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uiPriority w:val="59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iPriority w:val="1"/>
    <w:unhideWhenUsed/>
    <w:qFormat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uiPriority w:val="9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B65091"/>
    <w:rPr>
      <w:rFonts w:eastAsia="Times New Roman" w:cs="Times New Roman"/>
      <w:sz w:val="24"/>
    </w:rPr>
  </w:style>
  <w:style w:type="character" w:customStyle="1" w:styleId="Titolo5Carattere">
    <w:name w:val="Titolo 5 Carattere"/>
    <w:basedOn w:val="Carpredefinitoparagrafo"/>
    <w:link w:val="Titolo5"/>
    <w:rsid w:val="00B6509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rsid w:val="00B65091"/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character" w:customStyle="1" w:styleId="Titolo9Carattere">
    <w:name w:val="Titolo 9 Carattere"/>
    <w:basedOn w:val="Carpredefinitoparagrafo"/>
    <w:link w:val="Titolo9"/>
    <w:rsid w:val="00B65091"/>
    <w:rPr>
      <w:rFonts w:eastAsia="Times New Roman" w:cs="Times New Roman"/>
      <w:i/>
      <w:sz w:val="24"/>
    </w:rPr>
  </w:style>
  <w:style w:type="paragraph" w:styleId="Paragrafoelenco">
    <w:name w:val="List Paragraph"/>
    <w:basedOn w:val="Normale"/>
    <w:uiPriority w:val="1"/>
    <w:qFormat/>
    <w:rsid w:val="00B65091"/>
    <w:pPr>
      <w:ind w:left="720"/>
      <w:contextualSpacing/>
      <w:jc w:val="both"/>
    </w:pPr>
  </w:style>
  <w:style w:type="character" w:customStyle="1" w:styleId="Caratteredellanota">
    <w:name w:val="Carattere della nota"/>
    <w:rsid w:val="00B65091"/>
    <w:rPr>
      <w:rFonts w:cs="Times New Roman"/>
      <w:vertAlign w:val="superscript"/>
    </w:rPr>
  </w:style>
  <w:style w:type="paragraph" w:customStyle="1" w:styleId="Default">
    <w:name w:val="Default"/>
    <w:rsid w:val="00B65091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B65091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i-doc-eph2">
    <w:name w:val="ti-doc-eph2"/>
    <w:basedOn w:val="Normale"/>
    <w:rsid w:val="00B65091"/>
    <w:pPr>
      <w:spacing w:before="180" w:after="120" w:line="312" w:lineRule="atLeast"/>
      <w:jc w:val="both"/>
    </w:pPr>
    <w:rPr>
      <w:rFonts w:ascii="Times New Roman" w:eastAsia="Times New Roman" w:hAnsi="Times New Roman" w:cs="Times New Roman"/>
      <w:sz w:val="26"/>
      <w:szCs w:val="26"/>
      <w:lang w:eastAsia="it-IT"/>
    </w:rPr>
  </w:style>
  <w:style w:type="character" w:customStyle="1" w:styleId="CorpodeltestoCarattere">
    <w:name w:val="Corpo del testo Carattere"/>
    <w:rsid w:val="00B65091"/>
    <w:rPr>
      <w:sz w:val="24"/>
    </w:rPr>
  </w:style>
  <w:style w:type="character" w:styleId="Enfasigrassetto">
    <w:name w:val="Strong"/>
    <w:uiPriority w:val="22"/>
    <w:qFormat/>
    <w:rsid w:val="00B65091"/>
    <w:rPr>
      <w:b/>
      <w:bCs/>
    </w:rPr>
  </w:style>
  <w:style w:type="character" w:styleId="AcronimoHTML">
    <w:name w:val="HTML Acronym"/>
    <w:uiPriority w:val="99"/>
    <w:semiHidden/>
    <w:unhideWhenUsed/>
    <w:rsid w:val="00B65091"/>
  </w:style>
  <w:style w:type="character" w:customStyle="1" w:styleId="apple-converted-space">
    <w:name w:val="apple-converted-space"/>
    <w:rsid w:val="00B65091"/>
  </w:style>
  <w:style w:type="paragraph" w:styleId="Rientrocorpodeltesto3">
    <w:name w:val="Body Text Indent 3"/>
    <w:basedOn w:val="Normale"/>
    <w:link w:val="Rientrocorpodeltesto3Carattere"/>
    <w:unhideWhenUsed/>
    <w:rsid w:val="00B65091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B65091"/>
    <w:rPr>
      <w:sz w:val="16"/>
      <w:szCs w:val="16"/>
      <w:lang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B65091"/>
  </w:style>
  <w:style w:type="character" w:styleId="Numeropagina">
    <w:name w:val="page number"/>
    <w:rsid w:val="00B65091"/>
  </w:style>
  <w:style w:type="paragraph" w:styleId="Corpodeltesto3">
    <w:name w:val="Body Text 3"/>
    <w:basedOn w:val="Normale"/>
    <w:link w:val="Corpodeltesto3Carattere"/>
    <w:rsid w:val="00B65091"/>
    <w:pPr>
      <w:jc w:val="both"/>
    </w:pPr>
    <w:rPr>
      <w:rFonts w:eastAsia="Times New Roman" w:cs="Times New Roman"/>
      <w:b/>
      <w:sz w:val="22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B65091"/>
    <w:rPr>
      <w:rFonts w:eastAsia="Times New Roman" w:cs="Times New Roman"/>
      <w:b/>
      <w:sz w:val="22"/>
    </w:rPr>
  </w:style>
  <w:style w:type="paragraph" w:styleId="Rientrocorpodeltesto2">
    <w:name w:val="Body Text Indent 2"/>
    <w:basedOn w:val="Normale"/>
    <w:link w:val="Rientrocorpodeltesto2Carattere"/>
    <w:rsid w:val="00B6509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B65091"/>
    <w:rPr>
      <w:rFonts w:ascii="Times New Roman" w:eastAsia="Times New Roman" w:hAnsi="Times New Roman" w:cs="Times New Roman"/>
    </w:rPr>
  </w:style>
  <w:style w:type="paragraph" w:customStyle="1" w:styleId="sche4">
    <w:name w:val="sche_4"/>
    <w:rsid w:val="00B65091"/>
    <w:pPr>
      <w:widowControl w:val="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he3">
    <w:name w:val="sche_3"/>
    <w:rsid w:val="00B65091"/>
    <w:pPr>
      <w:widowControl w:val="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he22">
    <w:name w:val="sche2_2"/>
    <w:rsid w:val="00B65091"/>
    <w:pPr>
      <w:widowControl w:val="0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sche23">
    <w:name w:val="sche2_3"/>
    <w:rsid w:val="00B65091"/>
    <w:pPr>
      <w:widowControl w:val="0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Corpodeltesto21">
    <w:name w:val="Corpo del testo 21"/>
    <w:basedOn w:val="Normale"/>
    <w:rsid w:val="00B65091"/>
    <w:pPr>
      <w:spacing w:line="360" w:lineRule="auto"/>
      <w:ind w:left="425"/>
      <w:jc w:val="both"/>
    </w:pPr>
    <w:rPr>
      <w:rFonts w:eastAsia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rsid w:val="00B65091"/>
    <w:pPr>
      <w:spacing w:before="100" w:beforeAutospacing="1" w:after="100" w:afterAutospacing="1"/>
    </w:pPr>
    <w:rPr>
      <w:rFonts w:ascii="Verdana" w:eastAsia="Times New Roman" w:hAnsi="Verdana" w:cs="Times New Roman"/>
      <w:sz w:val="20"/>
      <w:szCs w:val="20"/>
      <w:lang w:eastAsia="it-IT"/>
    </w:rPr>
  </w:style>
  <w:style w:type="paragraph" w:customStyle="1" w:styleId="c3131">
    <w:name w:val="c3131"/>
    <w:basedOn w:val="Normale"/>
    <w:rsid w:val="00B65091"/>
    <w:pPr>
      <w:spacing w:before="100" w:beforeAutospacing="1" w:after="100" w:afterAutospacing="1"/>
    </w:pPr>
    <w:rPr>
      <w:rFonts w:ascii="Times New Roman" w:eastAsia="SimSun" w:hAnsi="Times New Roman" w:cs="Times New Roman"/>
      <w:lang w:eastAsia="zh-CN"/>
    </w:rPr>
  </w:style>
  <w:style w:type="character" w:customStyle="1" w:styleId="st">
    <w:name w:val="st"/>
    <w:rsid w:val="00B65091"/>
  </w:style>
  <w:style w:type="character" w:customStyle="1" w:styleId="value">
    <w:name w:val="value"/>
    <w:rsid w:val="00B65091"/>
  </w:style>
  <w:style w:type="paragraph" w:customStyle="1" w:styleId="Rientrocorpodeltesto22">
    <w:name w:val="Rientro corpo del testo 22"/>
    <w:basedOn w:val="Normale"/>
    <w:rsid w:val="00B65091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spanboldcenterbig">
    <w:name w:val="span_bold_center_big"/>
    <w:rsid w:val="00B65091"/>
    <w:rPr>
      <w:b/>
      <w:bCs/>
      <w:sz w:val="36"/>
      <w:szCs w:val="36"/>
    </w:rPr>
  </w:style>
  <w:style w:type="numbering" w:customStyle="1" w:styleId="Nessunelenco2">
    <w:name w:val="Nessun elenco2"/>
    <w:next w:val="Nessunelenco"/>
    <w:uiPriority w:val="99"/>
    <w:semiHidden/>
    <w:unhideWhenUsed/>
    <w:rsid w:val="00B65091"/>
  </w:style>
  <w:style w:type="numbering" w:customStyle="1" w:styleId="Nessunelenco3">
    <w:name w:val="Nessun elenco3"/>
    <w:next w:val="Nessunelenco"/>
    <w:uiPriority w:val="99"/>
    <w:semiHidden/>
    <w:unhideWhenUsed/>
    <w:rsid w:val="00B65091"/>
  </w:style>
  <w:style w:type="character" w:customStyle="1" w:styleId="Carpredefinitoparagrafo1">
    <w:name w:val="Car. predefinito paragrafo1"/>
    <w:rsid w:val="00B65091"/>
  </w:style>
  <w:style w:type="character" w:customStyle="1" w:styleId="NormalBoldChar">
    <w:name w:val="NormalBold Char"/>
    <w:rsid w:val="00B65091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B65091"/>
    <w:rPr>
      <w:b/>
      <w:i/>
      <w:spacing w:val="0"/>
    </w:rPr>
  </w:style>
  <w:style w:type="character" w:customStyle="1" w:styleId="Rimandonotaapidipagina1">
    <w:name w:val="Rimando nota a piè di pagina1"/>
    <w:rsid w:val="00B65091"/>
    <w:rPr>
      <w:shd w:val="clear" w:color="auto" w:fill="FFFFFF"/>
      <w:vertAlign w:val="superscript"/>
    </w:rPr>
  </w:style>
  <w:style w:type="character" w:customStyle="1" w:styleId="ListLabel1">
    <w:name w:val="ListLabel 1"/>
    <w:rsid w:val="00B65091"/>
    <w:rPr>
      <w:color w:val="000000"/>
    </w:rPr>
  </w:style>
  <w:style w:type="character" w:customStyle="1" w:styleId="ListLabel2">
    <w:name w:val="ListLabel 2"/>
    <w:rsid w:val="00B65091"/>
    <w:rPr>
      <w:sz w:val="16"/>
      <w:szCs w:val="16"/>
    </w:rPr>
  </w:style>
  <w:style w:type="character" w:customStyle="1" w:styleId="ListLabel3">
    <w:name w:val="ListLabel 3"/>
    <w:rsid w:val="00B65091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B65091"/>
    <w:rPr>
      <w:i w:val="0"/>
    </w:rPr>
  </w:style>
  <w:style w:type="character" w:customStyle="1" w:styleId="ListLabel5">
    <w:name w:val="ListLabel 5"/>
    <w:rsid w:val="00B65091"/>
    <w:rPr>
      <w:rFonts w:ascii="Arial" w:hAnsi="Arial"/>
      <w:i w:val="0"/>
      <w:sz w:val="15"/>
    </w:rPr>
  </w:style>
  <w:style w:type="character" w:customStyle="1" w:styleId="ListLabel6">
    <w:name w:val="ListLabel 6"/>
    <w:rsid w:val="00B65091"/>
    <w:rPr>
      <w:color w:val="000000"/>
    </w:rPr>
  </w:style>
  <w:style w:type="character" w:customStyle="1" w:styleId="ListLabel7">
    <w:name w:val="ListLabel 7"/>
    <w:rsid w:val="00B65091"/>
    <w:rPr>
      <w:rFonts w:eastAsia="Calibri" w:cs="Arial"/>
      <w:b w:val="0"/>
      <w:color w:val="00000A"/>
    </w:rPr>
  </w:style>
  <w:style w:type="character" w:customStyle="1" w:styleId="ListLabel8">
    <w:name w:val="ListLabel 8"/>
    <w:rsid w:val="00B65091"/>
    <w:rPr>
      <w:rFonts w:cs="Courier New"/>
    </w:rPr>
  </w:style>
  <w:style w:type="character" w:customStyle="1" w:styleId="ListLabel9">
    <w:name w:val="ListLabel 9"/>
    <w:rsid w:val="00B65091"/>
    <w:rPr>
      <w:rFonts w:cs="Courier New"/>
    </w:rPr>
  </w:style>
  <w:style w:type="character" w:customStyle="1" w:styleId="ListLabel10">
    <w:name w:val="ListLabel 10"/>
    <w:rsid w:val="00B65091"/>
    <w:rPr>
      <w:rFonts w:cs="Courier New"/>
    </w:rPr>
  </w:style>
  <w:style w:type="character" w:customStyle="1" w:styleId="ListLabel11">
    <w:name w:val="ListLabel 11"/>
    <w:rsid w:val="00B65091"/>
    <w:rPr>
      <w:rFonts w:eastAsia="Calibri" w:cs="Arial"/>
    </w:rPr>
  </w:style>
  <w:style w:type="character" w:customStyle="1" w:styleId="ListLabel12">
    <w:name w:val="ListLabel 12"/>
    <w:rsid w:val="00B65091"/>
    <w:rPr>
      <w:rFonts w:cs="Courier New"/>
    </w:rPr>
  </w:style>
  <w:style w:type="character" w:customStyle="1" w:styleId="ListLabel13">
    <w:name w:val="ListLabel 13"/>
    <w:rsid w:val="00B65091"/>
    <w:rPr>
      <w:rFonts w:cs="Courier New"/>
    </w:rPr>
  </w:style>
  <w:style w:type="character" w:customStyle="1" w:styleId="ListLabel14">
    <w:name w:val="ListLabel 14"/>
    <w:rsid w:val="00B65091"/>
    <w:rPr>
      <w:rFonts w:cs="Courier New"/>
    </w:rPr>
  </w:style>
  <w:style w:type="character" w:customStyle="1" w:styleId="ListLabel15">
    <w:name w:val="ListLabel 15"/>
    <w:rsid w:val="00B65091"/>
    <w:rPr>
      <w:rFonts w:eastAsia="Calibri" w:cs="Arial"/>
      <w:color w:val="FF0000"/>
    </w:rPr>
  </w:style>
  <w:style w:type="character" w:customStyle="1" w:styleId="ListLabel16">
    <w:name w:val="ListLabel 16"/>
    <w:rsid w:val="00B65091"/>
    <w:rPr>
      <w:rFonts w:cs="Courier New"/>
    </w:rPr>
  </w:style>
  <w:style w:type="character" w:customStyle="1" w:styleId="ListLabel17">
    <w:name w:val="ListLabel 17"/>
    <w:rsid w:val="00B65091"/>
    <w:rPr>
      <w:rFonts w:cs="Courier New"/>
    </w:rPr>
  </w:style>
  <w:style w:type="character" w:customStyle="1" w:styleId="ListLabel18">
    <w:name w:val="ListLabel 18"/>
    <w:rsid w:val="00B65091"/>
    <w:rPr>
      <w:rFonts w:cs="Courier New"/>
    </w:rPr>
  </w:style>
  <w:style w:type="character" w:customStyle="1" w:styleId="ListLabel19">
    <w:name w:val="ListLabel 19"/>
    <w:rsid w:val="00B65091"/>
    <w:rPr>
      <w:rFonts w:cs="Courier New"/>
    </w:rPr>
  </w:style>
  <w:style w:type="character" w:customStyle="1" w:styleId="ListLabel20">
    <w:name w:val="ListLabel 20"/>
    <w:rsid w:val="00B65091"/>
    <w:rPr>
      <w:rFonts w:cs="Courier New"/>
    </w:rPr>
  </w:style>
  <w:style w:type="character" w:customStyle="1" w:styleId="ListLabel21">
    <w:name w:val="ListLabel 21"/>
    <w:rsid w:val="00B65091"/>
    <w:rPr>
      <w:rFonts w:cs="Courier New"/>
    </w:rPr>
  </w:style>
  <w:style w:type="character" w:customStyle="1" w:styleId="Caratterenotaapidipagina">
    <w:name w:val="Carattere nota a piè di pagina"/>
    <w:rsid w:val="00B65091"/>
  </w:style>
  <w:style w:type="character" w:styleId="Rimandonotadichiusura">
    <w:name w:val="endnote reference"/>
    <w:rsid w:val="00B65091"/>
    <w:rPr>
      <w:vertAlign w:val="superscript"/>
    </w:rPr>
  </w:style>
  <w:style w:type="character" w:customStyle="1" w:styleId="Caratterenotadichiusura">
    <w:name w:val="Carattere nota di chiusura"/>
    <w:rsid w:val="00B65091"/>
  </w:style>
  <w:style w:type="character" w:customStyle="1" w:styleId="ListLabel22">
    <w:name w:val="ListLabel 22"/>
    <w:rsid w:val="00B65091"/>
    <w:rPr>
      <w:sz w:val="16"/>
      <w:szCs w:val="16"/>
    </w:rPr>
  </w:style>
  <w:style w:type="character" w:customStyle="1" w:styleId="ListLabel23">
    <w:name w:val="ListLabel 23"/>
    <w:rsid w:val="00B65091"/>
    <w:rPr>
      <w:rFonts w:ascii="Arial" w:hAnsi="Arial" w:cs="Symbol"/>
      <w:sz w:val="15"/>
    </w:rPr>
  </w:style>
  <w:style w:type="character" w:customStyle="1" w:styleId="ListLabel24">
    <w:name w:val="ListLabel 24"/>
    <w:rsid w:val="00B65091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B65091"/>
    <w:rPr>
      <w:rFonts w:ascii="Arial" w:hAnsi="Arial"/>
      <w:i w:val="0"/>
      <w:sz w:val="15"/>
    </w:rPr>
  </w:style>
  <w:style w:type="character" w:customStyle="1" w:styleId="ListLabel26">
    <w:name w:val="ListLabel 26"/>
    <w:rsid w:val="00B65091"/>
    <w:rPr>
      <w:rFonts w:ascii="Arial" w:hAnsi="Arial" w:cs="Symbol"/>
      <w:sz w:val="15"/>
    </w:rPr>
  </w:style>
  <w:style w:type="character" w:customStyle="1" w:styleId="ListLabel27">
    <w:name w:val="ListLabel 27"/>
    <w:rsid w:val="00B65091"/>
    <w:rPr>
      <w:rFonts w:ascii="Arial" w:hAnsi="Arial" w:cs="Courier New"/>
      <w:sz w:val="14"/>
    </w:rPr>
  </w:style>
  <w:style w:type="character" w:customStyle="1" w:styleId="ListLabel28">
    <w:name w:val="ListLabel 28"/>
    <w:rsid w:val="00B65091"/>
    <w:rPr>
      <w:rFonts w:cs="Courier New"/>
    </w:rPr>
  </w:style>
  <w:style w:type="character" w:customStyle="1" w:styleId="ListLabel29">
    <w:name w:val="ListLabel 29"/>
    <w:rsid w:val="00B65091"/>
    <w:rPr>
      <w:rFonts w:cs="Wingdings"/>
    </w:rPr>
  </w:style>
  <w:style w:type="character" w:customStyle="1" w:styleId="ListLabel30">
    <w:name w:val="ListLabel 30"/>
    <w:rsid w:val="00B65091"/>
    <w:rPr>
      <w:rFonts w:cs="Symbol"/>
    </w:rPr>
  </w:style>
  <w:style w:type="character" w:customStyle="1" w:styleId="ListLabel31">
    <w:name w:val="ListLabel 31"/>
    <w:rsid w:val="00B65091"/>
    <w:rPr>
      <w:rFonts w:cs="Courier New"/>
    </w:rPr>
  </w:style>
  <w:style w:type="character" w:customStyle="1" w:styleId="ListLabel32">
    <w:name w:val="ListLabel 32"/>
    <w:rsid w:val="00B65091"/>
    <w:rPr>
      <w:rFonts w:cs="Wingdings"/>
    </w:rPr>
  </w:style>
  <w:style w:type="character" w:customStyle="1" w:styleId="ListLabel33">
    <w:name w:val="ListLabel 33"/>
    <w:rsid w:val="00B65091"/>
    <w:rPr>
      <w:rFonts w:cs="Symbol"/>
    </w:rPr>
  </w:style>
  <w:style w:type="character" w:customStyle="1" w:styleId="ListLabel34">
    <w:name w:val="ListLabel 34"/>
    <w:rsid w:val="00B65091"/>
    <w:rPr>
      <w:rFonts w:cs="Courier New"/>
    </w:rPr>
  </w:style>
  <w:style w:type="character" w:customStyle="1" w:styleId="ListLabel35">
    <w:name w:val="ListLabel 35"/>
    <w:rsid w:val="00B65091"/>
    <w:rPr>
      <w:rFonts w:cs="Wingdings"/>
    </w:rPr>
  </w:style>
  <w:style w:type="character" w:customStyle="1" w:styleId="ListLabel36">
    <w:name w:val="ListLabel 36"/>
    <w:rsid w:val="00B65091"/>
    <w:rPr>
      <w:rFonts w:ascii="Arial" w:hAnsi="Arial" w:cs="Symbol"/>
      <w:sz w:val="15"/>
    </w:rPr>
  </w:style>
  <w:style w:type="character" w:customStyle="1" w:styleId="ListLabel37">
    <w:name w:val="ListLabel 37"/>
    <w:rsid w:val="00B65091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B65091"/>
    <w:rPr>
      <w:rFonts w:ascii="Arial" w:hAnsi="Arial"/>
      <w:i w:val="0"/>
      <w:sz w:val="15"/>
    </w:rPr>
  </w:style>
  <w:style w:type="character" w:customStyle="1" w:styleId="ListLabel39">
    <w:name w:val="ListLabel 39"/>
    <w:rsid w:val="00B65091"/>
    <w:rPr>
      <w:rFonts w:ascii="Arial" w:hAnsi="Arial" w:cs="Symbol"/>
      <w:sz w:val="15"/>
    </w:rPr>
  </w:style>
  <w:style w:type="character" w:customStyle="1" w:styleId="ListLabel40">
    <w:name w:val="ListLabel 40"/>
    <w:rsid w:val="00B65091"/>
    <w:rPr>
      <w:rFonts w:cs="Courier New"/>
      <w:sz w:val="14"/>
    </w:rPr>
  </w:style>
  <w:style w:type="character" w:customStyle="1" w:styleId="ListLabel41">
    <w:name w:val="ListLabel 41"/>
    <w:rsid w:val="00B65091"/>
    <w:rPr>
      <w:rFonts w:cs="Courier New"/>
    </w:rPr>
  </w:style>
  <w:style w:type="character" w:customStyle="1" w:styleId="ListLabel42">
    <w:name w:val="ListLabel 42"/>
    <w:rsid w:val="00B65091"/>
    <w:rPr>
      <w:rFonts w:cs="Wingdings"/>
    </w:rPr>
  </w:style>
  <w:style w:type="character" w:customStyle="1" w:styleId="ListLabel43">
    <w:name w:val="ListLabel 43"/>
    <w:rsid w:val="00B65091"/>
    <w:rPr>
      <w:rFonts w:cs="Symbol"/>
    </w:rPr>
  </w:style>
  <w:style w:type="character" w:customStyle="1" w:styleId="ListLabel44">
    <w:name w:val="ListLabel 44"/>
    <w:rsid w:val="00B65091"/>
    <w:rPr>
      <w:rFonts w:cs="Courier New"/>
    </w:rPr>
  </w:style>
  <w:style w:type="character" w:customStyle="1" w:styleId="ListLabel45">
    <w:name w:val="ListLabel 45"/>
    <w:rsid w:val="00B65091"/>
    <w:rPr>
      <w:rFonts w:cs="Wingdings"/>
    </w:rPr>
  </w:style>
  <w:style w:type="character" w:customStyle="1" w:styleId="ListLabel46">
    <w:name w:val="ListLabel 46"/>
    <w:rsid w:val="00B65091"/>
    <w:rPr>
      <w:rFonts w:cs="Symbol"/>
    </w:rPr>
  </w:style>
  <w:style w:type="character" w:customStyle="1" w:styleId="ListLabel47">
    <w:name w:val="ListLabel 47"/>
    <w:rsid w:val="00B65091"/>
    <w:rPr>
      <w:rFonts w:cs="Courier New"/>
    </w:rPr>
  </w:style>
  <w:style w:type="character" w:customStyle="1" w:styleId="ListLabel48">
    <w:name w:val="ListLabel 48"/>
    <w:rsid w:val="00B65091"/>
    <w:rPr>
      <w:rFonts w:cs="Wingdings"/>
    </w:rPr>
  </w:style>
  <w:style w:type="character" w:customStyle="1" w:styleId="ListLabel49">
    <w:name w:val="ListLabel 49"/>
    <w:rsid w:val="00B65091"/>
    <w:rPr>
      <w:rFonts w:ascii="Arial" w:hAnsi="Arial" w:cs="Symbol"/>
      <w:sz w:val="15"/>
    </w:rPr>
  </w:style>
  <w:style w:type="character" w:customStyle="1" w:styleId="ListLabel50">
    <w:name w:val="ListLabel 50"/>
    <w:rsid w:val="00B65091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B65091"/>
    <w:rPr>
      <w:rFonts w:ascii="Arial" w:hAnsi="Arial"/>
      <w:i w:val="0"/>
      <w:sz w:val="15"/>
    </w:rPr>
  </w:style>
  <w:style w:type="character" w:customStyle="1" w:styleId="ListLabel52">
    <w:name w:val="ListLabel 52"/>
    <w:rsid w:val="00B65091"/>
    <w:rPr>
      <w:rFonts w:ascii="Arial" w:hAnsi="Arial" w:cs="Symbol"/>
      <w:sz w:val="15"/>
    </w:rPr>
  </w:style>
  <w:style w:type="character" w:customStyle="1" w:styleId="ListLabel53">
    <w:name w:val="ListLabel 53"/>
    <w:rsid w:val="00B65091"/>
    <w:rPr>
      <w:rFonts w:cs="Courier New"/>
      <w:sz w:val="14"/>
    </w:rPr>
  </w:style>
  <w:style w:type="character" w:customStyle="1" w:styleId="ListLabel54">
    <w:name w:val="ListLabel 54"/>
    <w:rsid w:val="00B65091"/>
    <w:rPr>
      <w:rFonts w:cs="Courier New"/>
    </w:rPr>
  </w:style>
  <w:style w:type="character" w:customStyle="1" w:styleId="ListLabel55">
    <w:name w:val="ListLabel 55"/>
    <w:rsid w:val="00B65091"/>
    <w:rPr>
      <w:rFonts w:cs="Wingdings"/>
    </w:rPr>
  </w:style>
  <w:style w:type="character" w:customStyle="1" w:styleId="ListLabel56">
    <w:name w:val="ListLabel 56"/>
    <w:rsid w:val="00B65091"/>
    <w:rPr>
      <w:rFonts w:cs="Symbol"/>
    </w:rPr>
  </w:style>
  <w:style w:type="character" w:customStyle="1" w:styleId="ListLabel57">
    <w:name w:val="ListLabel 57"/>
    <w:rsid w:val="00B65091"/>
    <w:rPr>
      <w:rFonts w:cs="Courier New"/>
    </w:rPr>
  </w:style>
  <w:style w:type="character" w:customStyle="1" w:styleId="ListLabel58">
    <w:name w:val="ListLabel 58"/>
    <w:rsid w:val="00B65091"/>
    <w:rPr>
      <w:rFonts w:cs="Wingdings"/>
    </w:rPr>
  </w:style>
  <w:style w:type="character" w:customStyle="1" w:styleId="ListLabel59">
    <w:name w:val="ListLabel 59"/>
    <w:rsid w:val="00B65091"/>
    <w:rPr>
      <w:rFonts w:cs="Symbol"/>
    </w:rPr>
  </w:style>
  <w:style w:type="character" w:customStyle="1" w:styleId="ListLabel60">
    <w:name w:val="ListLabel 60"/>
    <w:rsid w:val="00B65091"/>
    <w:rPr>
      <w:rFonts w:cs="Courier New"/>
    </w:rPr>
  </w:style>
  <w:style w:type="character" w:customStyle="1" w:styleId="ListLabel61">
    <w:name w:val="ListLabel 61"/>
    <w:rsid w:val="00B65091"/>
    <w:rPr>
      <w:rFonts w:cs="Wingdings"/>
    </w:rPr>
  </w:style>
  <w:style w:type="character" w:customStyle="1" w:styleId="ListLabel62">
    <w:name w:val="ListLabel 62"/>
    <w:rsid w:val="00B65091"/>
    <w:rPr>
      <w:rFonts w:ascii="Arial" w:hAnsi="Arial" w:cs="Symbol"/>
      <w:sz w:val="15"/>
    </w:rPr>
  </w:style>
  <w:style w:type="character" w:customStyle="1" w:styleId="ListLabel63">
    <w:name w:val="ListLabel 63"/>
    <w:rsid w:val="00B65091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B65091"/>
    <w:rPr>
      <w:rFonts w:ascii="Arial" w:hAnsi="Arial"/>
      <w:i w:val="0"/>
      <w:sz w:val="15"/>
    </w:rPr>
  </w:style>
  <w:style w:type="character" w:customStyle="1" w:styleId="ListLabel65">
    <w:name w:val="ListLabel 65"/>
    <w:rsid w:val="00B65091"/>
    <w:rPr>
      <w:rFonts w:ascii="Arial" w:hAnsi="Arial" w:cs="Symbol"/>
      <w:sz w:val="15"/>
    </w:rPr>
  </w:style>
  <w:style w:type="character" w:customStyle="1" w:styleId="ListLabel66">
    <w:name w:val="ListLabel 66"/>
    <w:rsid w:val="00B65091"/>
    <w:rPr>
      <w:rFonts w:cs="Courier New"/>
      <w:sz w:val="14"/>
    </w:rPr>
  </w:style>
  <w:style w:type="character" w:customStyle="1" w:styleId="ListLabel67">
    <w:name w:val="ListLabel 67"/>
    <w:rsid w:val="00B65091"/>
    <w:rPr>
      <w:rFonts w:cs="Courier New"/>
    </w:rPr>
  </w:style>
  <w:style w:type="character" w:customStyle="1" w:styleId="ListLabel68">
    <w:name w:val="ListLabel 68"/>
    <w:rsid w:val="00B65091"/>
    <w:rPr>
      <w:rFonts w:cs="Wingdings"/>
    </w:rPr>
  </w:style>
  <w:style w:type="character" w:customStyle="1" w:styleId="ListLabel69">
    <w:name w:val="ListLabel 69"/>
    <w:rsid w:val="00B65091"/>
    <w:rPr>
      <w:rFonts w:cs="Symbol"/>
    </w:rPr>
  </w:style>
  <w:style w:type="character" w:customStyle="1" w:styleId="ListLabel70">
    <w:name w:val="ListLabel 70"/>
    <w:rsid w:val="00B65091"/>
    <w:rPr>
      <w:rFonts w:cs="Courier New"/>
    </w:rPr>
  </w:style>
  <w:style w:type="character" w:customStyle="1" w:styleId="ListLabel71">
    <w:name w:val="ListLabel 71"/>
    <w:rsid w:val="00B65091"/>
    <w:rPr>
      <w:rFonts w:cs="Wingdings"/>
    </w:rPr>
  </w:style>
  <w:style w:type="character" w:customStyle="1" w:styleId="ListLabel72">
    <w:name w:val="ListLabel 72"/>
    <w:rsid w:val="00B65091"/>
    <w:rPr>
      <w:rFonts w:cs="Symbol"/>
    </w:rPr>
  </w:style>
  <w:style w:type="character" w:customStyle="1" w:styleId="ListLabel73">
    <w:name w:val="ListLabel 73"/>
    <w:rsid w:val="00B65091"/>
    <w:rPr>
      <w:rFonts w:cs="Courier New"/>
    </w:rPr>
  </w:style>
  <w:style w:type="character" w:customStyle="1" w:styleId="ListLabel74">
    <w:name w:val="ListLabel 74"/>
    <w:rsid w:val="00B65091"/>
    <w:rPr>
      <w:rFonts w:cs="Wingdings"/>
    </w:rPr>
  </w:style>
  <w:style w:type="paragraph" w:customStyle="1" w:styleId="Titolo10">
    <w:name w:val="Titolo1"/>
    <w:basedOn w:val="Normale"/>
    <w:next w:val="Corpotesto"/>
    <w:rsid w:val="00B65091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B65091"/>
    <w:pPr>
      <w:suppressAutoHyphens/>
      <w:spacing w:after="140" w:line="288" w:lineRule="auto"/>
    </w:pPr>
    <w:rPr>
      <w:rFonts w:eastAsia="Calibri" w:cs="Mangal"/>
      <w:color w:val="00000A"/>
      <w:kern w:val="1"/>
      <w:sz w:val="24"/>
      <w:szCs w:val="22"/>
      <w:lang w:val="it-IT" w:bidi="it-IT"/>
    </w:rPr>
  </w:style>
  <w:style w:type="paragraph" w:styleId="Didascalia">
    <w:name w:val="caption"/>
    <w:basedOn w:val="Normale"/>
    <w:qFormat/>
    <w:rsid w:val="00B65091"/>
    <w:pPr>
      <w:suppressLineNumbers/>
      <w:suppressAutoHyphens/>
      <w:spacing w:before="120" w:after="120"/>
    </w:pPr>
    <w:rPr>
      <w:rFonts w:ascii="Times New Roman" w:hAnsi="Times New Roman" w:cs="Mangal"/>
      <w:i/>
      <w:iCs/>
      <w:color w:val="00000A"/>
      <w:kern w:val="1"/>
      <w:lang w:eastAsia="it-IT" w:bidi="it-IT"/>
    </w:rPr>
  </w:style>
  <w:style w:type="paragraph" w:customStyle="1" w:styleId="Indice">
    <w:name w:val="Indice"/>
    <w:basedOn w:val="Normale"/>
    <w:rsid w:val="00B65091"/>
    <w:pPr>
      <w:suppressLineNumbers/>
      <w:suppressAutoHyphens/>
      <w:spacing w:before="120" w:after="120"/>
    </w:pPr>
    <w:rPr>
      <w:rFonts w:ascii="Times New Roman" w:hAnsi="Times New Roman" w:cs="Mangal"/>
      <w:color w:val="00000A"/>
      <w:kern w:val="1"/>
      <w:szCs w:val="22"/>
      <w:lang w:eastAsia="it-IT" w:bidi="it-IT"/>
    </w:rPr>
  </w:style>
  <w:style w:type="paragraph" w:customStyle="1" w:styleId="NormalBold">
    <w:name w:val="NormalBold"/>
    <w:basedOn w:val="Normale"/>
    <w:rsid w:val="00B65091"/>
    <w:pPr>
      <w:widowControl w:val="0"/>
      <w:suppressAutoHyphens/>
    </w:pPr>
    <w:rPr>
      <w:rFonts w:ascii="Times New Roman" w:eastAsia="Times New Roman" w:hAnsi="Times New Roman" w:cs="Times New Roman"/>
      <w:b/>
      <w:color w:val="00000A"/>
      <w:kern w:val="1"/>
      <w:szCs w:val="22"/>
      <w:lang w:eastAsia="it-IT" w:bidi="it-IT"/>
    </w:rPr>
  </w:style>
  <w:style w:type="paragraph" w:customStyle="1" w:styleId="Testonotaapidipagina1">
    <w:name w:val="Testo nota a piè di pagina1"/>
    <w:basedOn w:val="Normale"/>
    <w:rsid w:val="00B65091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B65091"/>
    <w:pPr>
      <w:suppressAutoHyphens/>
      <w:spacing w:before="120" w:after="120"/>
      <w:ind w:left="85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ormalLeft">
    <w:name w:val="Normal Left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ret0">
    <w:name w:val="Tiret 0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ret1">
    <w:name w:val="Tiret 1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1">
    <w:name w:val="NumPar 1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2">
    <w:name w:val="NumPar 2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3">
    <w:name w:val="NumPar 3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4">
    <w:name w:val="NumPar 4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ChapterTitle">
    <w:name w:val="ChapterTitle"/>
    <w:basedOn w:val="Normale"/>
    <w:rsid w:val="00B65091"/>
    <w:pPr>
      <w:keepNext/>
      <w:suppressAutoHyphens/>
      <w:spacing w:before="120" w:after="360"/>
      <w:jc w:val="center"/>
    </w:pPr>
    <w:rPr>
      <w:rFonts w:ascii="Times New Roman" w:hAnsi="Times New Roman" w:cs="Times New Roman"/>
      <w:b/>
      <w:color w:val="00000A"/>
      <w:kern w:val="1"/>
      <w:sz w:val="32"/>
      <w:szCs w:val="22"/>
      <w:lang w:eastAsia="it-IT" w:bidi="it-IT"/>
    </w:rPr>
  </w:style>
  <w:style w:type="paragraph" w:customStyle="1" w:styleId="SectionTitle">
    <w:name w:val="SectionTitle"/>
    <w:basedOn w:val="Normale"/>
    <w:rsid w:val="00B65091"/>
    <w:pPr>
      <w:keepNext/>
      <w:suppressAutoHyphens/>
      <w:spacing w:before="120" w:after="360"/>
      <w:jc w:val="center"/>
    </w:pPr>
    <w:rPr>
      <w:rFonts w:ascii="Times New Roman" w:hAnsi="Times New Roman" w:cs="Times New Roman"/>
      <w:b/>
      <w:smallCaps/>
      <w:color w:val="00000A"/>
      <w:kern w:val="1"/>
      <w:sz w:val="28"/>
      <w:szCs w:val="22"/>
      <w:lang w:eastAsia="it-IT" w:bidi="it-IT"/>
    </w:rPr>
  </w:style>
  <w:style w:type="paragraph" w:customStyle="1" w:styleId="Annexetitre">
    <w:name w:val="Annexe titre"/>
    <w:basedOn w:val="Normale"/>
    <w:rsid w:val="00B65091"/>
    <w:pPr>
      <w:suppressAutoHyphens/>
      <w:spacing w:before="120" w:after="120"/>
      <w:jc w:val="center"/>
    </w:pPr>
    <w:rPr>
      <w:rFonts w:ascii="Times New Roman" w:hAnsi="Times New Roman" w:cs="Times New Roman"/>
      <w:b/>
      <w:color w:val="00000A"/>
      <w:kern w:val="1"/>
      <w:szCs w:val="22"/>
      <w:u w:val="single"/>
      <w:lang w:eastAsia="it-IT" w:bidi="it-IT"/>
    </w:rPr>
  </w:style>
  <w:style w:type="paragraph" w:customStyle="1" w:styleId="Titrearticle">
    <w:name w:val="Titre article"/>
    <w:basedOn w:val="Normale"/>
    <w:rsid w:val="00B65091"/>
    <w:pPr>
      <w:keepNext/>
      <w:suppressAutoHyphens/>
      <w:spacing w:before="360" w:after="120"/>
      <w:jc w:val="center"/>
    </w:pPr>
    <w:rPr>
      <w:rFonts w:ascii="Times New Roman" w:hAnsi="Times New Roman" w:cs="Times New Roman"/>
      <w:i/>
      <w:color w:val="00000A"/>
      <w:kern w:val="1"/>
      <w:szCs w:val="22"/>
      <w:lang w:eastAsia="it-IT" w:bidi="it-IT"/>
    </w:rPr>
  </w:style>
  <w:style w:type="paragraph" w:customStyle="1" w:styleId="Paragrafoelenco1">
    <w:name w:val="Paragrafo elenco1"/>
    <w:basedOn w:val="Normale"/>
    <w:rsid w:val="00B65091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1">
    <w:name w:val="Testo fumetto1"/>
    <w:basedOn w:val="Normale"/>
    <w:rsid w:val="00B65091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B65091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paragraph" w:customStyle="1" w:styleId="Contenutotabella">
    <w:name w:val="Contenuto tabella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tolotabella">
    <w:name w:val="Titolo tabella"/>
    <w:basedOn w:val="Contenutotabella"/>
    <w:rsid w:val="00B65091"/>
  </w:style>
  <w:style w:type="paragraph" w:customStyle="1" w:styleId="western">
    <w:name w:val="western"/>
    <w:basedOn w:val="Normale"/>
    <w:rsid w:val="00B65091"/>
    <w:pPr>
      <w:spacing w:before="100" w:beforeAutospacing="1" w:after="142" w:line="288" w:lineRule="auto"/>
    </w:pPr>
    <w:rPr>
      <w:rFonts w:ascii="Times New Roman" w:eastAsia="Times New Roman" w:hAnsi="Times New Roman" w:cs="Times New Roman"/>
      <w:lang w:eastAsia="it-IT"/>
    </w:rPr>
  </w:style>
  <w:style w:type="character" w:customStyle="1" w:styleId="small">
    <w:name w:val="small"/>
    <w:basedOn w:val="Carpredefinitoparagrafo"/>
    <w:rsid w:val="00B65091"/>
  </w:style>
  <w:style w:type="character" w:customStyle="1" w:styleId="TestofumettoCarattere1">
    <w:name w:val="Testo fumetto Carattere1"/>
    <w:uiPriority w:val="99"/>
    <w:semiHidden/>
    <w:rsid w:val="00B65091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arpredefinitoparagrafo2">
    <w:name w:val="Car. predefinito paragrafo2"/>
    <w:rsid w:val="00694E8C"/>
  </w:style>
  <w:style w:type="character" w:customStyle="1" w:styleId="Rimandonotaapidipagina2">
    <w:name w:val="Rimando nota a piè di pagina2"/>
    <w:rsid w:val="00694E8C"/>
    <w:rPr>
      <w:shd w:val="clear" w:color="auto" w:fill="FFFFFF"/>
      <w:vertAlign w:val="superscript"/>
    </w:rPr>
  </w:style>
  <w:style w:type="paragraph" w:customStyle="1" w:styleId="Testonotaapidipagina2">
    <w:name w:val="Testo nota a piè di pagina2"/>
    <w:basedOn w:val="Normale"/>
    <w:rsid w:val="00694E8C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2">
    <w:name w:val="Paragrafo elenco2"/>
    <w:basedOn w:val="Normale"/>
    <w:rsid w:val="00694E8C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2">
    <w:name w:val="Testo fumetto2"/>
    <w:basedOn w:val="Normale"/>
    <w:rsid w:val="00694E8C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2">
    <w:name w:val="Normale (Web)2"/>
    <w:basedOn w:val="Normale"/>
    <w:rsid w:val="00694E8C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character" w:styleId="Enfasicorsivo">
    <w:name w:val="Emphasis"/>
    <w:uiPriority w:val="20"/>
    <w:qFormat/>
    <w:rsid w:val="00694E8C"/>
    <w:rPr>
      <w:i/>
      <w:iCs/>
    </w:rPr>
  </w:style>
  <w:style w:type="character" w:customStyle="1" w:styleId="Carpredefinitoparagrafo3">
    <w:name w:val="Car. predefinito paragrafo3"/>
    <w:rsid w:val="00AF75F9"/>
  </w:style>
  <w:style w:type="character" w:customStyle="1" w:styleId="Rimandonotaapidipagina3">
    <w:name w:val="Rimando nota a piè di pagina3"/>
    <w:rsid w:val="00AF75F9"/>
    <w:rPr>
      <w:shd w:val="clear" w:color="auto" w:fill="FFFFFF"/>
      <w:vertAlign w:val="superscript"/>
    </w:rPr>
  </w:style>
  <w:style w:type="paragraph" w:customStyle="1" w:styleId="Testonotaapidipagina3">
    <w:name w:val="Testo nota a piè di pagina3"/>
    <w:basedOn w:val="Normale"/>
    <w:rsid w:val="00AF75F9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3">
    <w:name w:val="Paragrafo elenco3"/>
    <w:basedOn w:val="Normale"/>
    <w:rsid w:val="00AF75F9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3">
    <w:name w:val="Testo fumetto3"/>
    <w:basedOn w:val="Normale"/>
    <w:rsid w:val="00AF75F9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3">
    <w:name w:val="Normale (Web)3"/>
    <w:basedOn w:val="Normale"/>
    <w:rsid w:val="00AF75F9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character" w:customStyle="1" w:styleId="normaleCarattere">
    <w:name w:val="normale Carattere"/>
    <w:link w:val="normale0"/>
    <w:locked/>
    <w:rsid w:val="007D60AE"/>
    <w:rPr>
      <w:color w:val="000080"/>
    </w:rPr>
  </w:style>
  <w:style w:type="paragraph" w:customStyle="1" w:styleId="normale0">
    <w:name w:val="normale"/>
    <w:basedOn w:val="Normale"/>
    <w:link w:val="normaleCarattere"/>
    <w:rsid w:val="007D60AE"/>
    <w:pPr>
      <w:ind w:left="567"/>
      <w:jc w:val="both"/>
    </w:pPr>
    <w:rPr>
      <w:color w:val="000080"/>
      <w:sz w:val="20"/>
      <w:szCs w:val="20"/>
      <w:lang w:eastAsia="it-IT"/>
    </w:rPr>
  </w:style>
  <w:style w:type="character" w:customStyle="1" w:styleId="Carpredefinitoparagrafo4">
    <w:name w:val="Car. predefinito paragrafo4"/>
    <w:rsid w:val="00FD7C9F"/>
  </w:style>
  <w:style w:type="character" w:customStyle="1" w:styleId="Rimandonotaapidipagina4">
    <w:name w:val="Rimando nota a piè di pagina4"/>
    <w:rsid w:val="00FD7C9F"/>
    <w:rPr>
      <w:shd w:val="clear" w:color="auto" w:fill="FFFFFF"/>
      <w:vertAlign w:val="superscript"/>
    </w:rPr>
  </w:style>
  <w:style w:type="paragraph" w:customStyle="1" w:styleId="Testonotaapidipagina4">
    <w:name w:val="Testo nota a piè di pagina4"/>
    <w:basedOn w:val="Normale"/>
    <w:rsid w:val="00FD7C9F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4">
    <w:name w:val="Paragrafo elenco4"/>
    <w:basedOn w:val="Normale"/>
    <w:rsid w:val="00FD7C9F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4">
    <w:name w:val="Testo fumetto4"/>
    <w:basedOn w:val="Normale"/>
    <w:rsid w:val="00FD7C9F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4">
    <w:name w:val="Normale (Web)4"/>
    <w:basedOn w:val="Normale"/>
    <w:rsid w:val="00FD7C9F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CF758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F758A"/>
    <w:pPr>
      <w:widowControl w:val="0"/>
      <w:autoSpaceDE w:val="0"/>
      <w:autoSpaceDN w:val="0"/>
      <w:ind w:left="5"/>
      <w:jc w:val="center"/>
    </w:pPr>
    <w:rPr>
      <w:rFonts w:eastAsia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663FB-58DE-4C07-AE37-C147E70D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637</Words>
  <Characters>3633</Characters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2018-09-28T16:17:00Z</cp:lastPrinted>
  <dcterms:created xsi:type="dcterms:W3CDTF">2021-04-06T15:46:00Z</dcterms:created>
  <dcterms:modified xsi:type="dcterms:W3CDTF">2023-09-21T12:18:00Z</dcterms:modified>
</cp:coreProperties>
</file>